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C8B964" w14:textId="0ECBCF23" w:rsidR="003353B2" w:rsidRPr="00AF4235" w:rsidRDefault="003353B2" w:rsidP="00493F57">
      <w:pPr>
        <w:pStyle w:val="Nagwek4"/>
        <w:spacing w:before="0"/>
        <w:jc w:val="right"/>
        <w:rPr>
          <w:rFonts w:ascii="Arial Nova Cond" w:hAnsi="Arial Nova Cond" w:cs="Arial"/>
          <w:color w:val="auto"/>
          <w:sz w:val="20"/>
          <w:szCs w:val="20"/>
        </w:rPr>
      </w:pPr>
      <w:bookmarkStart w:id="0" w:name="_Toc460228087"/>
      <w:bookmarkStart w:id="1" w:name="_Toc108785691"/>
      <w:r w:rsidRPr="00AF4235">
        <w:rPr>
          <w:rFonts w:ascii="Arial Nova Cond" w:hAnsi="Arial Nova Cond" w:cs="Arial"/>
          <w:color w:val="auto"/>
          <w:sz w:val="20"/>
          <w:szCs w:val="20"/>
        </w:rPr>
        <w:t>Załącznik nr 2</w:t>
      </w:r>
      <w:r w:rsidR="00304639" w:rsidRPr="00AF4235">
        <w:rPr>
          <w:rFonts w:ascii="Arial Nova Cond" w:hAnsi="Arial Nova Cond" w:cs="Arial"/>
          <w:color w:val="auto"/>
          <w:sz w:val="20"/>
          <w:szCs w:val="20"/>
        </w:rPr>
        <w:t>A</w:t>
      </w:r>
      <w:r w:rsidRPr="00AF4235">
        <w:rPr>
          <w:rFonts w:ascii="Arial Nova Cond" w:hAnsi="Arial Nova Cond" w:cs="Arial"/>
          <w:color w:val="auto"/>
          <w:sz w:val="20"/>
          <w:szCs w:val="20"/>
        </w:rPr>
        <w:t xml:space="preserve"> do </w:t>
      </w:r>
      <w:r w:rsidR="009B12E4" w:rsidRPr="00AF4235">
        <w:rPr>
          <w:rFonts w:ascii="Arial Nova Cond" w:hAnsi="Arial Nova Cond" w:cs="Arial"/>
          <w:color w:val="auto"/>
          <w:sz w:val="20"/>
          <w:szCs w:val="20"/>
        </w:rPr>
        <w:t>SWZ</w:t>
      </w:r>
      <w:r w:rsidRPr="00AF4235">
        <w:rPr>
          <w:rFonts w:ascii="Arial Nova Cond" w:hAnsi="Arial Nova Cond" w:cs="Arial"/>
          <w:color w:val="auto"/>
          <w:sz w:val="20"/>
          <w:szCs w:val="20"/>
        </w:rPr>
        <w:t xml:space="preserve"> - oświadczenie o spełnianiu warunków</w:t>
      </w:r>
      <w:bookmarkEnd w:id="0"/>
      <w:bookmarkEnd w:id="1"/>
      <w:r w:rsidR="00985271" w:rsidRPr="00AF4235">
        <w:rPr>
          <w:rFonts w:ascii="Arial Nova Cond" w:hAnsi="Arial Nova Cond" w:cs="Arial"/>
          <w:color w:val="auto"/>
          <w:sz w:val="20"/>
          <w:szCs w:val="20"/>
        </w:rPr>
        <w:t xml:space="preserve"> </w:t>
      </w:r>
    </w:p>
    <w:p w14:paraId="6D7D0FE3" w14:textId="77777777" w:rsidR="003353B2" w:rsidRPr="00AF4235" w:rsidRDefault="003353B2" w:rsidP="00493F57">
      <w:pPr>
        <w:pStyle w:val="Nagwek4"/>
        <w:spacing w:before="0"/>
        <w:jc w:val="center"/>
        <w:rPr>
          <w:rFonts w:ascii="Arial Nova Cond" w:hAnsi="Arial Nova Cond" w:cs="Arial"/>
          <w:color w:val="FF0000"/>
          <w:sz w:val="20"/>
          <w:szCs w:val="20"/>
        </w:rPr>
      </w:pPr>
    </w:p>
    <w:tbl>
      <w:tblPr>
        <w:tblpPr w:leftFromText="141" w:rightFromText="141"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75"/>
      </w:tblGrid>
      <w:tr w:rsidR="003353B2" w:rsidRPr="00AF4235" w14:paraId="6DAA1FD2" w14:textId="77777777" w:rsidTr="00462614">
        <w:trPr>
          <w:trHeight w:val="413"/>
        </w:trPr>
        <w:tc>
          <w:tcPr>
            <w:tcW w:w="8075" w:type="dxa"/>
            <w:shd w:val="clear" w:color="auto" w:fill="CCFFCC"/>
            <w:vAlign w:val="center"/>
          </w:tcPr>
          <w:p w14:paraId="71D75A25" w14:textId="5C5A5A50" w:rsidR="003353B2" w:rsidRPr="00AF4235" w:rsidRDefault="00985271" w:rsidP="00985271">
            <w:pPr>
              <w:spacing w:before="0" w:after="0"/>
              <w:jc w:val="center"/>
              <w:rPr>
                <w:rFonts w:ascii="Arial Nova Cond" w:hAnsi="Arial Nova Cond" w:cs="Arial"/>
                <w:b/>
                <w:bCs/>
              </w:rPr>
            </w:pPr>
            <w:r w:rsidRPr="00AF4235">
              <w:rPr>
                <w:rFonts w:ascii="Arial Nova Cond" w:hAnsi="Arial Nova Cond" w:cs="Arial"/>
                <w:b/>
                <w:bCs/>
              </w:rPr>
              <w:t>Aktualne na dzień składania ofert oświadczenie o spełnianiu warunków udziału w postepowaniu, składane na podstawie art. 125 ust. 1 ustawy Pzp</w:t>
            </w:r>
            <w:r w:rsidR="00B81F7B" w:rsidRPr="00AF4235">
              <w:rPr>
                <w:rStyle w:val="Odwoanieprzypisudolnego"/>
                <w:rFonts w:ascii="Arial Nova Cond" w:hAnsi="Arial Nova Cond" w:cs="Arial"/>
                <w:b/>
                <w:bCs/>
              </w:rPr>
              <w:footnoteReference w:id="1"/>
            </w:r>
          </w:p>
        </w:tc>
      </w:tr>
    </w:tbl>
    <w:p w14:paraId="3293A829" w14:textId="77777777" w:rsidR="003353B2" w:rsidRPr="00AF4235" w:rsidRDefault="003273C1" w:rsidP="00493F57">
      <w:pPr>
        <w:spacing w:before="0" w:after="0"/>
        <w:rPr>
          <w:rFonts w:ascii="Arial Nova Cond" w:hAnsi="Arial Nova Cond" w:cs="Arial"/>
          <w:color w:val="FF0000"/>
        </w:rPr>
      </w:pPr>
      <w:r w:rsidRPr="00AF4235">
        <w:rPr>
          <w:rFonts w:ascii="Arial Nova Cond" w:hAnsi="Arial Nova Cond" w:cs="Arial"/>
          <w:color w:val="FF0000"/>
        </w:rPr>
        <w:br w:type="textWrapping" w:clear="all"/>
      </w:r>
    </w:p>
    <w:p w14:paraId="65A703E2" w14:textId="649044A8" w:rsidR="003353B2" w:rsidRPr="00AF4235" w:rsidRDefault="003353B2" w:rsidP="00493F57">
      <w:pPr>
        <w:spacing w:before="0" w:after="0"/>
        <w:rPr>
          <w:rFonts w:ascii="Arial Nova Cond" w:hAnsi="Arial Nova Cond" w:cs="Arial"/>
        </w:rPr>
      </w:pPr>
    </w:p>
    <w:p w14:paraId="2F535591" w14:textId="31C115FE" w:rsidR="003353B2" w:rsidRPr="00AF4235" w:rsidRDefault="00E038A7" w:rsidP="00493F57">
      <w:pPr>
        <w:spacing w:before="0" w:after="0"/>
        <w:rPr>
          <w:rFonts w:ascii="Arial Nova Cond" w:hAnsi="Arial Nova Cond" w:cs="Arial"/>
        </w:rPr>
      </w:pPr>
      <w:r w:rsidRPr="00AF4235">
        <w:rPr>
          <w:rFonts w:ascii="Arial Nova Cond" w:hAnsi="Arial Nova Cond" w:cs="Arial"/>
        </w:rPr>
        <w:t>D</w:t>
      </w:r>
      <w:r w:rsidR="003353B2" w:rsidRPr="00AF4235">
        <w:rPr>
          <w:rFonts w:ascii="Arial Nova Cond" w:hAnsi="Arial Nova Cond" w:cs="Arial"/>
        </w:rPr>
        <w:t>ziałając w imieniu Wykonawcy: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0"/>
        <w:gridCol w:w="5553"/>
        <w:gridCol w:w="4011"/>
      </w:tblGrid>
      <w:tr w:rsidR="00E038A7" w:rsidRPr="00AF4235" w14:paraId="3B71BAB3" w14:textId="77777777" w:rsidTr="00E038A7">
        <w:trPr>
          <w:cantSplit/>
          <w:trHeight w:val="603"/>
        </w:trPr>
        <w:tc>
          <w:tcPr>
            <w:tcW w:w="213" w:type="pct"/>
            <w:tcBorders>
              <w:top w:val="single" w:sz="4" w:space="0" w:color="auto"/>
              <w:left w:val="single" w:sz="4" w:space="0" w:color="auto"/>
              <w:bottom w:val="single" w:sz="4" w:space="0" w:color="auto"/>
              <w:right w:val="single" w:sz="4" w:space="0" w:color="auto"/>
            </w:tcBorders>
            <w:hideMark/>
          </w:tcPr>
          <w:p w14:paraId="52215525" w14:textId="77777777" w:rsidR="00E038A7" w:rsidRPr="00AF4235" w:rsidRDefault="00E038A7" w:rsidP="00E038A7">
            <w:pPr>
              <w:spacing w:before="0" w:after="0"/>
              <w:jc w:val="both"/>
              <w:rPr>
                <w:rFonts w:ascii="Arial Nova Cond" w:eastAsia="Calibri" w:hAnsi="Arial Nova Cond" w:cs="Arial"/>
                <w:b/>
              </w:rPr>
            </w:pPr>
            <w:r w:rsidRPr="00AF4235">
              <w:rPr>
                <w:rFonts w:ascii="Arial Nova Cond" w:eastAsia="Calibri" w:hAnsi="Arial Nova Cond" w:cs="Arial"/>
                <w:b/>
              </w:rPr>
              <w:t>Lp.</w:t>
            </w:r>
          </w:p>
        </w:tc>
        <w:tc>
          <w:tcPr>
            <w:tcW w:w="2779" w:type="pct"/>
            <w:tcBorders>
              <w:top w:val="single" w:sz="4" w:space="0" w:color="auto"/>
              <w:left w:val="single" w:sz="4" w:space="0" w:color="auto"/>
              <w:bottom w:val="single" w:sz="4" w:space="0" w:color="auto"/>
              <w:right w:val="single" w:sz="4" w:space="0" w:color="auto"/>
            </w:tcBorders>
            <w:hideMark/>
          </w:tcPr>
          <w:p w14:paraId="63CC3FE9" w14:textId="01ED415B" w:rsidR="00E038A7" w:rsidRPr="00AF4235" w:rsidRDefault="00E038A7" w:rsidP="00E038A7">
            <w:pPr>
              <w:spacing w:before="0" w:after="0"/>
              <w:jc w:val="center"/>
              <w:rPr>
                <w:rFonts w:ascii="Arial Nova Cond" w:eastAsia="Calibri" w:hAnsi="Arial Nova Cond" w:cs="Arial"/>
                <w:b/>
              </w:rPr>
            </w:pPr>
            <w:r w:rsidRPr="00AF4235">
              <w:rPr>
                <w:rFonts w:ascii="Arial Nova Cond" w:eastAsia="Calibri" w:hAnsi="Arial Nova Cond" w:cs="Arial"/>
                <w:b/>
              </w:rPr>
              <w:t>nazwa(y) Wykonawcy(ów</w:t>
            </w:r>
            <w:r w:rsidR="00304639" w:rsidRPr="00AF4235">
              <w:rPr>
                <w:rFonts w:ascii="Arial Nova Cond" w:eastAsia="Calibri" w:hAnsi="Arial Nova Cond" w:cs="Arial"/>
                <w:b/>
              </w:rPr>
              <w:t>)</w:t>
            </w:r>
          </w:p>
        </w:tc>
        <w:tc>
          <w:tcPr>
            <w:tcW w:w="2008" w:type="pct"/>
            <w:tcBorders>
              <w:top w:val="single" w:sz="4" w:space="0" w:color="auto"/>
              <w:left w:val="single" w:sz="4" w:space="0" w:color="auto"/>
              <w:bottom w:val="single" w:sz="4" w:space="0" w:color="auto"/>
              <w:right w:val="single" w:sz="4" w:space="0" w:color="auto"/>
            </w:tcBorders>
            <w:hideMark/>
          </w:tcPr>
          <w:p w14:paraId="2DBCB4D2" w14:textId="7A9C39C5" w:rsidR="00E038A7" w:rsidRPr="00AF4235" w:rsidRDefault="00E038A7" w:rsidP="00E038A7">
            <w:pPr>
              <w:spacing w:before="0" w:after="0"/>
              <w:jc w:val="center"/>
              <w:rPr>
                <w:rFonts w:ascii="Arial Nova Cond" w:eastAsia="Calibri" w:hAnsi="Arial Nova Cond" w:cs="Arial"/>
                <w:b/>
              </w:rPr>
            </w:pPr>
            <w:r w:rsidRPr="00AF4235">
              <w:rPr>
                <w:rFonts w:ascii="Arial Nova Cond" w:eastAsia="Calibri" w:hAnsi="Arial Nova Cond" w:cs="Arial"/>
                <w:b/>
              </w:rPr>
              <w:t>adres(y) Wykonawcy</w:t>
            </w:r>
            <w:r w:rsidR="00FB74A0" w:rsidRPr="00AF4235">
              <w:rPr>
                <w:rFonts w:ascii="Arial Nova Cond" w:eastAsia="Calibri" w:hAnsi="Arial Nova Cond" w:cs="Arial"/>
                <w:b/>
              </w:rPr>
              <w:t xml:space="preserve"> </w:t>
            </w:r>
            <w:r w:rsidRPr="00AF4235">
              <w:rPr>
                <w:rFonts w:ascii="Arial Nova Cond" w:eastAsia="Calibri" w:hAnsi="Arial Nova Cond" w:cs="Arial"/>
                <w:b/>
              </w:rPr>
              <w:t>(ów</w:t>
            </w:r>
            <w:r w:rsidR="00FB74A0" w:rsidRPr="00AF4235">
              <w:rPr>
                <w:rFonts w:ascii="Arial Nova Cond" w:eastAsia="Calibri" w:hAnsi="Arial Nova Cond" w:cs="Arial"/>
                <w:b/>
              </w:rPr>
              <w:t>)</w:t>
            </w:r>
          </w:p>
        </w:tc>
      </w:tr>
      <w:tr w:rsidR="00E038A7" w:rsidRPr="00AF4235" w14:paraId="69649825" w14:textId="77777777" w:rsidTr="00E038A7">
        <w:trPr>
          <w:cantSplit/>
          <w:trHeight w:val="427"/>
        </w:trPr>
        <w:tc>
          <w:tcPr>
            <w:tcW w:w="213" w:type="pct"/>
            <w:tcBorders>
              <w:top w:val="single" w:sz="4" w:space="0" w:color="auto"/>
              <w:left w:val="single" w:sz="4" w:space="0" w:color="auto"/>
              <w:bottom w:val="single" w:sz="4" w:space="0" w:color="auto"/>
              <w:right w:val="single" w:sz="4" w:space="0" w:color="auto"/>
            </w:tcBorders>
            <w:vAlign w:val="center"/>
            <w:hideMark/>
          </w:tcPr>
          <w:p w14:paraId="151439C6" w14:textId="77777777" w:rsidR="00E038A7" w:rsidRPr="00AF4235" w:rsidRDefault="00E038A7" w:rsidP="00113E17">
            <w:pPr>
              <w:spacing w:before="0" w:after="0" w:line="240" w:lineRule="auto"/>
              <w:rPr>
                <w:rFonts w:ascii="Arial Nova Cond" w:hAnsi="Arial Nova Cond" w:cs="Arial"/>
              </w:rPr>
            </w:pPr>
            <w:r w:rsidRPr="00AF4235">
              <w:rPr>
                <w:rFonts w:ascii="Arial Nova Cond" w:hAnsi="Arial Nova Cond" w:cs="Arial"/>
              </w:rPr>
              <w:t>1.</w:t>
            </w:r>
          </w:p>
        </w:tc>
        <w:tc>
          <w:tcPr>
            <w:tcW w:w="2779" w:type="pct"/>
            <w:tcBorders>
              <w:top w:val="single" w:sz="4" w:space="0" w:color="auto"/>
              <w:left w:val="single" w:sz="4" w:space="0" w:color="auto"/>
              <w:bottom w:val="single" w:sz="4" w:space="0" w:color="auto"/>
              <w:right w:val="single" w:sz="4" w:space="0" w:color="auto"/>
            </w:tcBorders>
          </w:tcPr>
          <w:p w14:paraId="43F9251D" w14:textId="7F66138B" w:rsidR="00E038A7" w:rsidRPr="00AF4235" w:rsidRDefault="00E038A7" w:rsidP="00113E17">
            <w:pPr>
              <w:tabs>
                <w:tab w:val="left" w:pos="3560"/>
              </w:tabs>
              <w:spacing w:before="0" w:after="0" w:line="240" w:lineRule="auto"/>
              <w:jc w:val="both"/>
              <w:rPr>
                <w:rFonts w:ascii="Arial Nova Cond" w:eastAsia="Calibri" w:hAnsi="Arial Nova Cond" w:cs="Arial"/>
                <w:b/>
              </w:rPr>
            </w:pPr>
          </w:p>
        </w:tc>
        <w:tc>
          <w:tcPr>
            <w:tcW w:w="2008" w:type="pct"/>
            <w:tcBorders>
              <w:top w:val="single" w:sz="4" w:space="0" w:color="auto"/>
              <w:left w:val="single" w:sz="4" w:space="0" w:color="auto"/>
              <w:bottom w:val="single" w:sz="4" w:space="0" w:color="auto"/>
              <w:right w:val="single" w:sz="4" w:space="0" w:color="auto"/>
            </w:tcBorders>
          </w:tcPr>
          <w:p w14:paraId="4811AE9D" w14:textId="77777777" w:rsidR="00E038A7" w:rsidRPr="00AF4235" w:rsidRDefault="00E038A7" w:rsidP="00113E17">
            <w:pPr>
              <w:spacing w:before="0" w:after="0" w:line="240" w:lineRule="auto"/>
              <w:jc w:val="both"/>
              <w:rPr>
                <w:rFonts w:ascii="Arial Nova Cond" w:eastAsia="Calibri" w:hAnsi="Arial Nova Cond" w:cs="Arial"/>
                <w:b/>
              </w:rPr>
            </w:pPr>
          </w:p>
        </w:tc>
      </w:tr>
      <w:tr w:rsidR="00E038A7" w:rsidRPr="00AF4235" w14:paraId="490489E9" w14:textId="77777777" w:rsidTr="00113E17">
        <w:trPr>
          <w:cantSplit/>
          <w:trHeight w:val="437"/>
        </w:trPr>
        <w:tc>
          <w:tcPr>
            <w:tcW w:w="213" w:type="pct"/>
            <w:tcBorders>
              <w:top w:val="single" w:sz="4" w:space="0" w:color="auto"/>
              <w:left w:val="single" w:sz="4" w:space="0" w:color="auto"/>
              <w:bottom w:val="single" w:sz="4" w:space="0" w:color="auto"/>
              <w:right w:val="single" w:sz="4" w:space="0" w:color="auto"/>
            </w:tcBorders>
            <w:vAlign w:val="center"/>
          </w:tcPr>
          <w:p w14:paraId="0609BF8F" w14:textId="7C54D7A6" w:rsidR="00E038A7" w:rsidRPr="00AF4235" w:rsidRDefault="00E038A7" w:rsidP="00113E17">
            <w:pPr>
              <w:spacing w:before="0" w:after="0" w:line="240" w:lineRule="auto"/>
              <w:rPr>
                <w:rFonts w:ascii="Arial Nova Cond" w:hAnsi="Arial Nova Cond" w:cs="Arial"/>
              </w:rPr>
            </w:pPr>
            <w:r w:rsidRPr="00AF4235">
              <w:rPr>
                <w:rFonts w:ascii="Arial Nova Cond" w:hAnsi="Arial Nova Cond" w:cs="Arial"/>
              </w:rPr>
              <w:t>…</w:t>
            </w:r>
          </w:p>
        </w:tc>
        <w:tc>
          <w:tcPr>
            <w:tcW w:w="2779" w:type="pct"/>
            <w:tcBorders>
              <w:top w:val="single" w:sz="4" w:space="0" w:color="auto"/>
              <w:left w:val="single" w:sz="4" w:space="0" w:color="auto"/>
              <w:bottom w:val="single" w:sz="4" w:space="0" w:color="auto"/>
              <w:right w:val="single" w:sz="4" w:space="0" w:color="auto"/>
            </w:tcBorders>
          </w:tcPr>
          <w:p w14:paraId="3F068998" w14:textId="77777777" w:rsidR="00E038A7" w:rsidRPr="00AF4235" w:rsidRDefault="00E038A7" w:rsidP="00113E17">
            <w:pPr>
              <w:tabs>
                <w:tab w:val="left" w:pos="3560"/>
              </w:tabs>
              <w:spacing w:before="0" w:after="0" w:line="240" w:lineRule="auto"/>
              <w:jc w:val="both"/>
              <w:rPr>
                <w:rFonts w:ascii="Arial Nova Cond" w:eastAsia="Calibri" w:hAnsi="Arial Nova Cond" w:cs="Arial"/>
                <w:b/>
              </w:rPr>
            </w:pPr>
          </w:p>
        </w:tc>
        <w:tc>
          <w:tcPr>
            <w:tcW w:w="2008" w:type="pct"/>
            <w:tcBorders>
              <w:top w:val="single" w:sz="4" w:space="0" w:color="auto"/>
              <w:left w:val="single" w:sz="4" w:space="0" w:color="auto"/>
              <w:bottom w:val="single" w:sz="4" w:space="0" w:color="auto"/>
              <w:right w:val="single" w:sz="4" w:space="0" w:color="auto"/>
            </w:tcBorders>
          </w:tcPr>
          <w:p w14:paraId="78D97258" w14:textId="77777777" w:rsidR="00E038A7" w:rsidRPr="00AF4235" w:rsidRDefault="00E038A7" w:rsidP="00113E17">
            <w:pPr>
              <w:spacing w:before="0" w:after="0" w:line="240" w:lineRule="auto"/>
              <w:jc w:val="both"/>
              <w:rPr>
                <w:rFonts w:ascii="Arial Nova Cond" w:eastAsia="Calibri" w:hAnsi="Arial Nova Cond" w:cs="Arial"/>
                <w:b/>
              </w:rPr>
            </w:pPr>
          </w:p>
        </w:tc>
      </w:tr>
    </w:tbl>
    <w:p w14:paraId="3289529C" w14:textId="5A88EE0D" w:rsidR="003353B2" w:rsidRPr="00AF4235" w:rsidRDefault="003353B2" w:rsidP="000F0009">
      <w:pPr>
        <w:spacing w:before="0" w:after="0"/>
        <w:jc w:val="center"/>
        <w:rPr>
          <w:rFonts w:ascii="Arial Nova Cond" w:hAnsi="Arial Nova Cond" w:cs="Arial"/>
        </w:rPr>
      </w:pPr>
    </w:p>
    <w:p w14:paraId="77D2B8FE" w14:textId="5D0AC293" w:rsidR="00E038A7" w:rsidRPr="00AF4235" w:rsidRDefault="00E038A7" w:rsidP="00A8207D">
      <w:pPr>
        <w:spacing w:before="0" w:after="0" w:line="264" w:lineRule="auto"/>
        <w:jc w:val="both"/>
        <w:rPr>
          <w:rFonts w:ascii="Arial Nova Cond" w:hAnsi="Arial Nova Cond" w:cs="Arial"/>
        </w:rPr>
      </w:pPr>
      <w:r w:rsidRPr="00AF4235">
        <w:rPr>
          <w:rFonts w:ascii="Arial Nova Cond" w:hAnsi="Arial Nova Cond" w:cs="Arial"/>
        </w:rPr>
        <w:t>Na potrzeby postępowania</w:t>
      </w:r>
      <w:r w:rsidR="00F56C36" w:rsidRPr="00AF4235">
        <w:rPr>
          <w:rFonts w:ascii="Arial Nova Cond" w:hAnsi="Arial Nova Cond" w:cs="Arial"/>
        </w:rPr>
        <w:t xml:space="preserve"> o udzielenie zamówienia publicznego prowadzonego zgodnie z art.275 ust.</w:t>
      </w:r>
      <w:r w:rsidR="00106D5D">
        <w:rPr>
          <w:rFonts w:ascii="Arial Nova Cond" w:hAnsi="Arial Nova Cond" w:cs="Arial"/>
        </w:rPr>
        <w:t>2</w:t>
      </w:r>
      <w:r w:rsidR="00F56C36" w:rsidRPr="00AF4235">
        <w:rPr>
          <w:rFonts w:ascii="Arial Nova Cond" w:hAnsi="Arial Nova Cond" w:cs="Arial"/>
        </w:rPr>
        <w:t xml:space="preserve"> ustawy Pzp w trybie podstawowym</w:t>
      </w:r>
      <w:r w:rsidR="00106D5D">
        <w:rPr>
          <w:rFonts w:ascii="Arial Nova Cond" w:hAnsi="Arial Nova Cond" w:cs="Arial"/>
        </w:rPr>
        <w:t xml:space="preserve"> z możliwymi negocjacjami</w:t>
      </w:r>
      <w:r w:rsidRPr="00AF4235">
        <w:rPr>
          <w:rFonts w:ascii="Arial Nova Cond" w:hAnsi="Arial Nova Cond" w:cs="Arial"/>
        </w:rPr>
        <w:t xml:space="preserve"> pn</w:t>
      </w:r>
      <w:r w:rsidR="002B24C5" w:rsidRPr="00AF4235">
        <w:rPr>
          <w:rFonts w:ascii="Arial Nova Cond" w:hAnsi="Arial Nova Cond" w:cs="Arial"/>
        </w:rPr>
        <w:t>.</w:t>
      </w:r>
      <w:r w:rsidRPr="00AF4235">
        <w:rPr>
          <w:rFonts w:ascii="Arial Nova Cond" w:hAnsi="Arial Nova Cond" w:cs="Arial"/>
        </w:rPr>
        <w:t>:</w:t>
      </w:r>
      <w:r w:rsidRPr="00AF4235">
        <w:rPr>
          <w:rFonts w:ascii="Arial Nova Cond" w:hAnsi="Arial Nova Cond" w:cs="Arial"/>
          <w:b/>
          <w:bCs/>
        </w:rPr>
        <w:t xml:space="preserve"> </w:t>
      </w:r>
      <w:r w:rsidR="00106D5D" w:rsidRPr="000D7544">
        <w:rPr>
          <w:rFonts w:ascii="Arial" w:hAnsi="Arial" w:cs="Arial"/>
          <w:b/>
          <w:color w:val="000000"/>
        </w:rPr>
        <w:t>Rozbudowa drogi powiatowej nr 1313N Iława – Karaś – dr. nr 1299N (Wonna) na odcinku Wikielec – granica powiatu</w:t>
      </w:r>
      <w:r w:rsidRPr="00AF4235">
        <w:rPr>
          <w:rFonts w:ascii="Arial Nova Cond" w:hAnsi="Arial Nova Cond" w:cs="Arial"/>
          <w:b/>
          <w:bCs/>
        </w:rPr>
        <w:t xml:space="preserve"> - postępowanie znak: </w:t>
      </w:r>
      <w:r w:rsidR="00106D5D">
        <w:rPr>
          <w:rFonts w:ascii="Arial Nova Cond" w:hAnsi="Arial Nova Cond" w:cs="Arial"/>
          <w:b/>
          <w:bCs/>
          <w:color w:val="0000FF"/>
        </w:rPr>
        <w:t>DI1</w:t>
      </w:r>
      <w:r w:rsidR="0073360B" w:rsidRPr="00AF4235">
        <w:rPr>
          <w:rFonts w:ascii="Arial Nova Cond" w:hAnsi="Arial Nova Cond" w:cs="Arial"/>
          <w:b/>
          <w:bCs/>
          <w:color w:val="0000FF"/>
        </w:rPr>
        <w:t>.2</w:t>
      </w:r>
      <w:r w:rsidR="00106D5D">
        <w:rPr>
          <w:rFonts w:ascii="Arial Nova Cond" w:hAnsi="Arial Nova Cond" w:cs="Arial"/>
          <w:b/>
          <w:bCs/>
          <w:color w:val="0000FF"/>
        </w:rPr>
        <w:t>60</w:t>
      </w:r>
      <w:r w:rsidR="0073360B" w:rsidRPr="00AF4235">
        <w:rPr>
          <w:rFonts w:ascii="Arial Nova Cond" w:hAnsi="Arial Nova Cond" w:cs="Arial"/>
          <w:b/>
          <w:bCs/>
          <w:color w:val="0000FF"/>
        </w:rPr>
        <w:t>.</w:t>
      </w:r>
      <w:r w:rsidR="00106D5D">
        <w:rPr>
          <w:rFonts w:ascii="Arial Nova Cond" w:hAnsi="Arial Nova Cond" w:cs="Arial"/>
          <w:b/>
          <w:bCs/>
          <w:color w:val="0000FF"/>
        </w:rPr>
        <w:t>40</w:t>
      </w:r>
      <w:r w:rsidR="0073360B" w:rsidRPr="00AF4235">
        <w:rPr>
          <w:rFonts w:ascii="Arial Nova Cond" w:hAnsi="Arial Nova Cond" w:cs="Arial"/>
          <w:b/>
          <w:bCs/>
          <w:color w:val="0000FF"/>
        </w:rPr>
        <w:t>.2025</w:t>
      </w:r>
      <w:r w:rsidR="007D6818" w:rsidRPr="00AF4235">
        <w:rPr>
          <w:rFonts w:ascii="Arial Nova Cond" w:hAnsi="Arial Nova Cond" w:cs="Arial"/>
          <w:b/>
          <w:bCs/>
        </w:rPr>
        <w:t xml:space="preserve"> </w:t>
      </w:r>
      <w:r w:rsidRPr="00AF4235">
        <w:rPr>
          <w:rFonts w:ascii="Arial Nova Cond" w:hAnsi="Arial Nova Cond" w:cs="Arial"/>
          <w:b/>
          <w:bCs/>
          <w:color w:val="0000FF"/>
        </w:rPr>
        <w:t xml:space="preserve">- </w:t>
      </w:r>
      <w:r w:rsidRPr="00AF4235">
        <w:rPr>
          <w:rFonts w:ascii="Arial Nova Cond" w:hAnsi="Arial Nova Cond" w:cs="Arial"/>
        </w:rPr>
        <w:t>oświadczam(y), co następuje:</w:t>
      </w:r>
    </w:p>
    <w:p w14:paraId="116413C1" w14:textId="5A4B725D" w:rsidR="003353B2" w:rsidRPr="00AF4235" w:rsidRDefault="003353B2" w:rsidP="00493F57">
      <w:pPr>
        <w:spacing w:before="0" w:after="0"/>
        <w:rPr>
          <w:rFonts w:ascii="Arial Nova Cond" w:hAnsi="Arial Nova Cond" w:cs="Arial"/>
        </w:rPr>
      </w:pPr>
    </w:p>
    <w:p w14:paraId="68EBA474" w14:textId="6BB1F77F" w:rsidR="00502B0C" w:rsidRPr="00AF4235" w:rsidRDefault="00502B0C">
      <w:pPr>
        <w:pStyle w:val="Nagwek1"/>
        <w:numPr>
          <w:ilvl w:val="0"/>
          <w:numId w:val="8"/>
        </w:numPr>
        <w:ind w:left="495" w:hanging="495"/>
        <w:rPr>
          <w:rFonts w:ascii="Arial Nova Cond" w:hAnsi="Arial Nova Cond" w:cs="Arial"/>
          <w:lang w:val="x-none" w:bidi="ar-SA"/>
        </w:rPr>
      </w:pPr>
      <w:r w:rsidRPr="00AF4235">
        <w:rPr>
          <w:rFonts w:ascii="Arial Nova Cond" w:hAnsi="Arial Nova Cond" w:cs="Arial"/>
          <w:lang w:val="x-none" w:bidi="ar-SA"/>
        </w:rPr>
        <w:t xml:space="preserve">OŚWIADCZENIE SKŁADANE PRZEZ WYKONAWCĘ, </w:t>
      </w:r>
      <w:r w:rsidRPr="00AF4235">
        <w:rPr>
          <w:rFonts w:ascii="Arial Nova Cond" w:hAnsi="Arial Nova Cond" w:cs="Arial"/>
          <w:u w:val="single"/>
          <w:lang w:val="x-none" w:bidi="ar-SA"/>
        </w:rPr>
        <w:t>SAMODZIELNIE</w:t>
      </w:r>
      <w:r w:rsidRPr="00AF4235">
        <w:rPr>
          <w:rFonts w:ascii="Arial Nova Cond" w:hAnsi="Arial Nova Cond" w:cs="Arial"/>
          <w:lang w:val="x-none" w:bidi="ar-SA"/>
        </w:rPr>
        <w:t xml:space="preserve"> UBIEGAJĄCEGO SIĘ O UDZIELENIE ZAMÓWIENIA:</w:t>
      </w:r>
    </w:p>
    <w:p w14:paraId="691FEE7C" w14:textId="77777777" w:rsidR="00C71ABB" w:rsidRPr="00AF4235" w:rsidRDefault="00502B0C">
      <w:pPr>
        <w:pStyle w:val="Akapitzlist"/>
        <w:numPr>
          <w:ilvl w:val="1"/>
          <w:numId w:val="8"/>
        </w:numPr>
        <w:spacing w:before="0" w:after="0" w:line="269" w:lineRule="auto"/>
        <w:ind w:left="714" w:hanging="357"/>
        <w:jc w:val="both"/>
        <w:rPr>
          <w:rFonts w:ascii="Arial Nova Cond" w:hAnsi="Arial Nova Cond" w:cs="Arial"/>
        </w:rPr>
      </w:pPr>
      <w:r w:rsidRPr="00AF4235">
        <w:rPr>
          <w:rFonts w:ascii="Arial Nova Cond" w:hAnsi="Arial Nova Cond" w:cs="Arial"/>
        </w:rPr>
        <w:t xml:space="preserve">Oświadczam, że spełniam warunki udziału w postępowaniu dotyczące </w:t>
      </w:r>
      <w:r w:rsidRPr="00AF4235">
        <w:rPr>
          <w:rFonts w:ascii="Arial Nova Cond" w:hAnsi="Arial Nova Cond" w:cs="Arial"/>
          <w:i/>
          <w:vertAlign w:val="superscript"/>
        </w:rPr>
        <w:t>(zaznaczyć właściwe)</w:t>
      </w:r>
      <w:r w:rsidRPr="00AF4235">
        <w:rPr>
          <w:rFonts w:ascii="Arial Nova Cond" w:hAnsi="Arial Nova Cond" w:cs="Arial"/>
        </w:rPr>
        <w:t>:</w:t>
      </w:r>
    </w:p>
    <w:p w14:paraId="7224DBAC" w14:textId="0FE12E67" w:rsidR="00BF226D" w:rsidRPr="00AF4235" w:rsidRDefault="008704AA" w:rsidP="00A92B29">
      <w:pPr>
        <w:pStyle w:val="Akapitzlist"/>
        <w:spacing w:before="0" w:after="0" w:line="240" w:lineRule="auto"/>
        <w:ind w:left="1134" w:hanging="449"/>
        <w:contextualSpacing w:val="0"/>
        <w:jc w:val="both"/>
        <w:rPr>
          <w:rFonts w:ascii="Arial Nova Cond" w:hAnsi="Arial Nova Cond" w:cs="Arial"/>
        </w:rPr>
      </w:pPr>
      <w:sdt>
        <w:sdtPr>
          <w:rPr>
            <w:rFonts w:ascii="Arial Nova Cond" w:eastAsia="MS Gothic" w:hAnsi="Arial Nova Cond" w:cs="Segoe UI Symbol"/>
            <w:b/>
            <w:bCs/>
            <w:sz w:val="32"/>
            <w:szCs w:val="32"/>
          </w:rPr>
          <w:id w:val="1572541516"/>
          <w14:checkbox>
            <w14:checked w14:val="0"/>
            <w14:checkedState w14:val="2612" w14:font="MS Gothic"/>
            <w14:uncheckedState w14:val="2610" w14:font="MS Gothic"/>
          </w14:checkbox>
        </w:sdtPr>
        <w:sdtEndPr/>
        <w:sdtContent>
          <w:r w:rsidR="00BF226D" w:rsidRPr="00AF4235">
            <w:rPr>
              <w:rFonts w:ascii="Segoe UI Symbol" w:eastAsia="MS Gothic" w:hAnsi="Segoe UI Symbol" w:cs="Segoe UI Symbol"/>
              <w:b/>
              <w:bCs/>
              <w:sz w:val="32"/>
              <w:szCs w:val="32"/>
            </w:rPr>
            <w:t>☐</w:t>
          </w:r>
        </w:sdtContent>
      </w:sdt>
      <w:r w:rsidR="00BF226D" w:rsidRPr="00AF4235">
        <w:rPr>
          <w:rFonts w:ascii="Arial Nova Cond" w:hAnsi="Arial Nova Cond" w:cs="Arial"/>
          <w:b/>
          <w:bCs/>
        </w:rPr>
        <w:t xml:space="preserve">  </w:t>
      </w:r>
      <w:r w:rsidR="00DF7DAF" w:rsidRPr="00AF4235">
        <w:rPr>
          <w:rFonts w:ascii="Arial Nova Cond" w:hAnsi="Arial Nova Cond" w:cs="Arial"/>
        </w:rPr>
        <w:tab/>
        <w:t>doświadczenia zawodowego</w:t>
      </w:r>
      <w:r w:rsidR="00BF226D" w:rsidRPr="00AF4235">
        <w:rPr>
          <w:rFonts w:ascii="Arial Nova Cond" w:hAnsi="Arial Nova Cond" w:cs="Arial"/>
        </w:rPr>
        <w:t xml:space="preserve"> - </w:t>
      </w:r>
      <w:r w:rsidR="00BF226D" w:rsidRPr="00AF4235">
        <w:rPr>
          <w:rFonts w:ascii="Arial Nova Cond" w:hAnsi="Arial Nova Cond" w:cs="Arial"/>
          <w:i/>
        </w:rPr>
        <w:t>(określony w § VII ust. 2 pkt 4 ppkt 4.</w:t>
      </w:r>
      <w:r w:rsidR="00B024B0" w:rsidRPr="00AF4235">
        <w:rPr>
          <w:rFonts w:ascii="Arial Nova Cond" w:hAnsi="Arial Nova Cond" w:cs="Arial"/>
          <w:i/>
        </w:rPr>
        <w:t>1</w:t>
      </w:r>
      <w:r w:rsidR="00AF4235">
        <w:rPr>
          <w:rFonts w:ascii="Arial Nova Cond" w:hAnsi="Arial Nova Cond" w:cs="Arial"/>
          <w:i/>
        </w:rPr>
        <w:t>)</w:t>
      </w:r>
      <w:r w:rsidR="00BF226D" w:rsidRPr="00AF4235">
        <w:rPr>
          <w:rFonts w:ascii="Arial Nova Cond" w:hAnsi="Arial Nova Cond" w:cs="Arial"/>
          <w:i/>
        </w:rPr>
        <w:t xml:space="preserve"> lit. </w:t>
      </w:r>
      <w:r w:rsidR="00B024B0" w:rsidRPr="00AF4235">
        <w:rPr>
          <w:rFonts w:ascii="Arial Nova Cond" w:hAnsi="Arial Nova Cond" w:cs="Arial"/>
          <w:i/>
        </w:rPr>
        <w:t>a</w:t>
      </w:r>
      <w:r w:rsidR="00BF226D" w:rsidRPr="00AF4235">
        <w:rPr>
          <w:rFonts w:ascii="Arial Nova Cond" w:hAnsi="Arial Nova Cond" w:cs="Arial"/>
          <w:i/>
        </w:rPr>
        <w:t xml:space="preserve"> SWZ)</w:t>
      </w:r>
      <w:r w:rsidR="00BF226D" w:rsidRPr="00AF4235">
        <w:rPr>
          <w:rFonts w:ascii="Arial Nova Cond" w:hAnsi="Arial Nova Cond" w:cs="Arial"/>
        </w:rPr>
        <w:t>;</w:t>
      </w:r>
    </w:p>
    <w:p w14:paraId="5D98D5A2" w14:textId="44265C2F" w:rsidR="00CA7500" w:rsidRPr="00AF4235" w:rsidRDefault="008704AA" w:rsidP="00A92B29">
      <w:pPr>
        <w:pStyle w:val="Akapitzlist"/>
        <w:spacing w:before="0" w:after="0" w:line="240" w:lineRule="auto"/>
        <w:ind w:left="1134" w:hanging="449"/>
        <w:contextualSpacing w:val="0"/>
        <w:jc w:val="both"/>
        <w:rPr>
          <w:rFonts w:ascii="Arial Nova Cond" w:hAnsi="Arial Nova Cond" w:cs="Arial"/>
        </w:rPr>
      </w:pPr>
      <w:sdt>
        <w:sdtPr>
          <w:rPr>
            <w:rFonts w:ascii="Arial Nova Cond" w:hAnsi="Arial Nova Cond"/>
            <w:b/>
            <w:bCs/>
            <w:sz w:val="32"/>
            <w:szCs w:val="32"/>
          </w:rPr>
          <w:id w:val="92137762"/>
          <w14:checkbox>
            <w14:checked w14:val="0"/>
            <w14:checkedState w14:val="2612" w14:font="MS Gothic"/>
            <w14:uncheckedState w14:val="2610" w14:font="MS Gothic"/>
          </w14:checkbox>
        </w:sdtPr>
        <w:sdtEndPr/>
        <w:sdtContent>
          <w:r w:rsidR="00BF226D" w:rsidRPr="00AF4235">
            <w:rPr>
              <w:rFonts w:ascii="Segoe UI Symbol" w:eastAsia="MS Gothic" w:hAnsi="Segoe UI Symbol" w:cs="Segoe UI Symbol"/>
              <w:b/>
              <w:bCs/>
              <w:sz w:val="32"/>
              <w:szCs w:val="32"/>
            </w:rPr>
            <w:t>☐</w:t>
          </w:r>
        </w:sdtContent>
      </w:sdt>
      <w:r w:rsidR="00CA7500" w:rsidRPr="00AF4235">
        <w:rPr>
          <w:rFonts w:ascii="Arial Nova Cond" w:hAnsi="Arial Nova Cond" w:cs="Arial"/>
          <w:b/>
          <w:bCs/>
        </w:rPr>
        <w:t xml:space="preserve">  </w:t>
      </w:r>
      <w:r w:rsidR="00CA7500" w:rsidRPr="00AF4235">
        <w:rPr>
          <w:rFonts w:ascii="Arial Nova Cond" w:hAnsi="Arial Nova Cond" w:cs="Arial"/>
        </w:rPr>
        <w:t>kadry technicznej - kierownik robót</w:t>
      </w:r>
      <w:r w:rsidR="00637315" w:rsidRPr="00AF4235">
        <w:rPr>
          <w:rFonts w:ascii="Arial Nova Cond" w:hAnsi="Arial Nova Cond" w:cs="Arial"/>
        </w:rPr>
        <w:t xml:space="preserve">/budowy </w:t>
      </w:r>
      <w:r w:rsidR="00CA7500" w:rsidRPr="00AF4235">
        <w:rPr>
          <w:rFonts w:ascii="Arial Nova Cond" w:hAnsi="Arial Nova Cond" w:cs="Arial"/>
        </w:rPr>
        <w:t xml:space="preserve">w specjalności </w:t>
      </w:r>
      <w:r w:rsidR="00106D5D">
        <w:rPr>
          <w:rFonts w:ascii="Arial Nova Cond" w:hAnsi="Arial Nova Cond" w:cs="Arial"/>
        </w:rPr>
        <w:t>drogowej</w:t>
      </w:r>
      <w:r w:rsidR="00CA7500" w:rsidRPr="00AF4235">
        <w:rPr>
          <w:rFonts w:ascii="Arial Nova Cond" w:hAnsi="Arial Nova Cond" w:cs="Arial"/>
        </w:rPr>
        <w:t xml:space="preserve"> </w:t>
      </w:r>
      <w:r w:rsidR="00CA7500" w:rsidRPr="00AF4235">
        <w:rPr>
          <w:rFonts w:ascii="Arial Nova Cond" w:hAnsi="Arial Nova Cond" w:cs="Arial"/>
          <w:i/>
        </w:rPr>
        <w:t>(określony w § VII ust. 2 pkt 4 ppkt 4.2</w:t>
      </w:r>
      <w:r w:rsidR="00A92B29">
        <w:rPr>
          <w:rFonts w:ascii="Arial Nova Cond" w:hAnsi="Arial Nova Cond" w:cs="Arial"/>
          <w:i/>
        </w:rPr>
        <w:t>)</w:t>
      </w:r>
      <w:r w:rsidR="00CA7500" w:rsidRPr="00AF4235">
        <w:rPr>
          <w:rFonts w:ascii="Arial Nova Cond" w:hAnsi="Arial Nova Cond" w:cs="Arial"/>
          <w:i/>
        </w:rPr>
        <w:t xml:space="preserve"> lit. a SWZ)</w:t>
      </w:r>
      <w:r w:rsidR="00CA7500" w:rsidRPr="00AF4235">
        <w:rPr>
          <w:rFonts w:ascii="Arial Nova Cond" w:hAnsi="Arial Nova Cond" w:cs="Arial"/>
        </w:rPr>
        <w:t>;</w:t>
      </w:r>
    </w:p>
    <w:p w14:paraId="4B4883CA" w14:textId="4390BD3F" w:rsidR="00CA7500" w:rsidRPr="00AF4235" w:rsidRDefault="008704AA" w:rsidP="00A92B29">
      <w:pPr>
        <w:pStyle w:val="Akapitzlist"/>
        <w:spacing w:before="0" w:after="0" w:line="240" w:lineRule="auto"/>
        <w:ind w:left="1134" w:hanging="449"/>
        <w:contextualSpacing w:val="0"/>
        <w:jc w:val="both"/>
        <w:rPr>
          <w:rFonts w:ascii="Arial Nova Cond" w:hAnsi="Arial Nova Cond" w:cs="Arial"/>
        </w:rPr>
      </w:pPr>
      <w:sdt>
        <w:sdtPr>
          <w:rPr>
            <w:rFonts w:ascii="Arial Nova Cond" w:hAnsi="Arial Nova Cond"/>
            <w:b/>
            <w:bCs/>
            <w:sz w:val="32"/>
            <w:szCs w:val="32"/>
          </w:rPr>
          <w:id w:val="481900105"/>
          <w14:checkbox>
            <w14:checked w14:val="0"/>
            <w14:checkedState w14:val="2612" w14:font="MS Gothic"/>
            <w14:uncheckedState w14:val="2610" w14:font="MS Gothic"/>
          </w14:checkbox>
        </w:sdtPr>
        <w:sdtEndPr/>
        <w:sdtContent>
          <w:r w:rsidR="00BF226D" w:rsidRPr="00AF4235">
            <w:rPr>
              <w:rFonts w:ascii="Segoe UI Symbol" w:eastAsia="MS Gothic" w:hAnsi="Segoe UI Symbol" w:cs="Segoe UI Symbol"/>
              <w:b/>
              <w:bCs/>
              <w:sz w:val="32"/>
              <w:szCs w:val="32"/>
            </w:rPr>
            <w:t>☐</w:t>
          </w:r>
        </w:sdtContent>
      </w:sdt>
      <w:r w:rsidR="00CA7500" w:rsidRPr="00AF4235">
        <w:rPr>
          <w:rFonts w:ascii="Arial Nova Cond" w:hAnsi="Arial Nova Cond" w:cs="Arial"/>
          <w:b/>
          <w:bCs/>
        </w:rPr>
        <w:t xml:space="preserve">  </w:t>
      </w:r>
      <w:r w:rsidR="00CA7500" w:rsidRPr="00AF4235">
        <w:rPr>
          <w:rFonts w:ascii="Arial Nova Cond" w:hAnsi="Arial Nova Cond" w:cs="Arial"/>
        </w:rPr>
        <w:t xml:space="preserve">kadry technicznej - </w:t>
      </w:r>
      <w:r w:rsidR="00637315" w:rsidRPr="00AF4235">
        <w:rPr>
          <w:rFonts w:ascii="Arial Nova Cond" w:hAnsi="Arial Nova Cond" w:cs="Arial"/>
        </w:rPr>
        <w:t xml:space="preserve">kierownik robót </w:t>
      </w:r>
      <w:r w:rsidR="00EC2CC0" w:rsidRPr="00AF4235">
        <w:rPr>
          <w:rFonts w:ascii="Arial Nova Cond" w:hAnsi="Arial Nova Cond" w:cs="Arial"/>
        </w:rPr>
        <w:t>w specjalności</w:t>
      </w:r>
      <w:r w:rsidR="00106D5D">
        <w:rPr>
          <w:rFonts w:ascii="Arial Nova Cond" w:hAnsi="Arial Nova Cond" w:cs="Arial"/>
        </w:rPr>
        <w:t>:</w:t>
      </w:r>
      <w:r w:rsidR="00EC2CC0" w:rsidRPr="00AF4235">
        <w:rPr>
          <w:rFonts w:ascii="Arial Nova Cond" w:hAnsi="Arial Nova Cond" w:cs="Arial"/>
        </w:rPr>
        <w:t xml:space="preserve"> instalacyjnej w zakresie sieci, instalacji i urządzeń</w:t>
      </w:r>
      <w:r w:rsidR="00106D5D">
        <w:rPr>
          <w:rFonts w:ascii="Arial Nova Cond" w:hAnsi="Arial Nova Cond" w:cs="Arial"/>
        </w:rPr>
        <w:t xml:space="preserve"> wodociągowych i kanalizacyjnych; teletechnicznej; </w:t>
      </w:r>
      <w:r w:rsidR="00106D5D" w:rsidRPr="00AF4235">
        <w:rPr>
          <w:rFonts w:ascii="Arial Nova Cond" w:hAnsi="Arial Nova Cond" w:cs="Arial"/>
        </w:rPr>
        <w:t>instalacyjnej w zakresie sieci, instalacji</w:t>
      </w:r>
      <w:r w:rsidR="00106D5D">
        <w:rPr>
          <w:rFonts w:ascii="Arial Nova Cond" w:hAnsi="Arial Nova Cond" w:cs="Arial"/>
        </w:rPr>
        <w:t xml:space="preserve"> i urządzeń</w:t>
      </w:r>
      <w:r w:rsidR="00EC2CC0" w:rsidRPr="00AF4235">
        <w:rPr>
          <w:rFonts w:ascii="Arial Nova Cond" w:hAnsi="Arial Nova Cond" w:cs="Arial"/>
        </w:rPr>
        <w:t xml:space="preserve"> elektrycznych i elektroenergetycznych </w:t>
      </w:r>
      <w:r w:rsidR="00CA7500" w:rsidRPr="00AF4235">
        <w:rPr>
          <w:rFonts w:ascii="Arial Nova Cond" w:hAnsi="Arial Nova Cond" w:cs="Arial"/>
          <w:i/>
        </w:rPr>
        <w:t>(określon</w:t>
      </w:r>
      <w:r w:rsidR="00106D5D">
        <w:rPr>
          <w:rFonts w:ascii="Arial Nova Cond" w:hAnsi="Arial Nova Cond" w:cs="Arial"/>
          <w:i/>
        </w:rPr>
        <w:t>e</w:t>
      </w:r>
      <w:r w:rsidR="00CA7500" w:rsidRPr="00AF4235">
        <w:rPr>
          <w:rFonts w:ascii="Arial Nova Cond" w:hAnsi="Arial Nova Cond" w:cs="Arial"/>
          <w:i/>
        </w:rPr>
        <w:t xml:space="preserve"> w § VII ust. 2 pkt 4 ppkt 4.2</w:t>
      </w:r>
      <w:r w:rsidR="00A92B29">
        <w:rPr>
          <w:rFonts w:ascii="Arial Nova Cond" w:hAnsi="Arial Nova Cond" w:cs="Arial"/>
          <w:i/>
        </w:rPr>
        <w:t>)</w:t>
      </w:r>
      <w:r w:rsidR="00CA7500" w:rsidRPr="00AF4235">
        <w:rPr>
          <w:rFonts w:ascii="Arial Nova Cond" w:hAnsi="Arial Nova Cond" w:cs="Arial"/>
          <w:i/>
        </w:rPr>
        <w:t xml:space="preserve"> lit. b SWZ)</w:t>
      </w:r>
      <w:r w:rsidR="00CA7500" w:rsidRPr="00AF4235">
        <w:rPr>
          <w:rFonts w:ascii="Arial Nova Cond" w:hAnsi="Arial Nova Cond" w:cs="Arial"/>
        </w:rPr>
        <w:t>;</w:t>
      </w:r>
    </w:p>
    <w:p w14:paraId="29076C2C" w14:textId="77777777" w:rsidR="00637315" w:rsidRPr="00AF4235" w:rsidRDefault="00637315" w:rsidP="00CA7500">
      <w:pPr>
        <w:pStyle w:val="Akapitzlist"/>
        <w:spacing w:before="0" w:after="0" w:line="240" w:lineRule="auto"/>
        <w:ind w:left="1418" w:hanging="369"/>
        <w:contextualSpacing w:val="0"/>
        <w:jc w:val="both"/>
        <w:rPr>
          <w:rFonts w:ascii="Arial Nova Cond" w:hAnsi="Arial Nova Cond" w:cs="Arial"/>
        </w:rPr>
      </w:pPr>
    </w:p>
    <w:p w14:paraId="6EE9199B" w14:textId="77777777" w:rsidR="006601D9" w:rsidRPr="00AF4235" w:rsidRDefault="006601D9">
      <w:pPr>
        <w:pStyle w:val="Akapitzlist"/>
        <w:numPr>
          <w:ilvl w:val="1"/>
          <w:numId w:val="8"/>
        </w:numPr>
        <w:spacing w:before="0" w:after="0" w:line="269" w:lineRule="auto"/>
        <w:ind w:left="714" w:hanging="357"/>
        <w:jc w:val="both"/>
        <w:rPr>
          <w:rFonts w:ascii="Arial Nova Cond" w:hAnsi="Arial Nova Cond" w:cs="Arial"/>
        </w:rPr>
      </w:pPr>
      <w:r w:rsidRPr="00AF4235">
        <w:rPr>
          <w:rFonts w:ascii="Arial Nova Cond" w:hAnsi="Arial Nova Cond" w:cs="Arial"/>
        </w:rPr>
        <w:t xml:space="preserve">Oświadczam, że w celu wykazania spełniania warunków udziału w postępowaniu polegam na zasobach </w:t>
      </w:r>
      <w:r w:rsidRPr="00AF4235">
        <w:rPr>
          <w:rFonts w:ascii="Arial Nova Cond" w:hAnsi="Arial Nova Cond" w:cs="Arial"/>
          <w:b/>
          <w:bCs/>
        </w:rPr>
        <w:t>następującego/ych podmiotu/ów</w:t>
      </w:r>
      <w:r w:rsidRPr="00AF4235">
        <w:rPr>
          <w:rFonts w:ascii="Arial Nova Cond" w:hAnsi="Arial Nova Cond" w:cs="Arial"/>
        </w:rPr>
        <w:t>:</w:t>
      </w:r>
    </w:p>
    <w:p w14:paraId="7F8833B5" w14:textId="13EF7C8C" w:rsidR="006601D9" w:rsidRPr="00AF4235" w:rsidRDefault="006601D9">
      <w:pPr>
        <w:pStyle w:val="Akapitzlist"/>
        <w:numPr>
          <w:ilvl w:val="5"/>
          <w:numId w:val="7"/>
        </w:numPr>
        <w:spacing w:before="0" w:after="0" w:line="269" w:lineRule="auto"/>
        <w:jc w:val="both"/>
        <w:rPr>
          <w:rFonts w:ascii="Arial Nova Cond" w:hAnsi="Arial Nova Cond" w:cs="Arial"/>
        </w:rPr>
      </w:pPr>
      <w:r w:rsidRPr="00AF4235">
        <w:rPr>
          <w:rFonts w:ascii="Arial Nova Cond" w:hAnsi="Arial Nova Cond" w:cs="Arial"/>
        </w:rPr>
        <w:t>…………………………………………………………………………………………………………………</w:t>
      </w:r>
    </w:p>
    <w:p w14:paraId="2734B63E" w14:textId="6589B982" w:rsidR="006601D9" w:rsidRPr="00AF4235" w:rsidRDefault="006601D9">
      <w:pPr>
        <w:pStyle w:val="Akapitzlist"/>
        <w:numPr>
          <w:ilvl w:val="5"/>
          <w:numId w:val="7"/>
        </w:numPr>
        <w:spacing w:before="0" w:after="0" w:line="269" w:lineRule="auto"/>
        <w:jc w:val="both"/>
        <w:rPr>
          <w:rFonts w:ascii="Arial Nova Cond" w:hAnsi="Arial Nova Cond" w:cs="Arial"/>
        </w:rPr>
      </w:pPr>
      <w:r w:rsidRPr="00AF4235">
        <w:rPr>
          <w:rFonts w:ascii="Arial Nova Cond" w:hAnsi="Arial Nova Cond" w:cs="Arial"/>
        </w:rPr>
        <w:t>…………………………………………………………………………………………………………………</w:t>
      </w:r>
    </w:p>
    <w:p w14:paraId="2C403C5F" w14:textId="77777777" w:rsidR="006601D9" w:rsidRPr="00AF4235" w:rsidRDefault="006601D9" w:rsidP="003117A6">
      <w:pPr>
        <w:pStyle w:val="Akapitzlist"/>
        <w:spacing w:before="0" w:after="0" w:line="269" w:lineRule="auto"/>
        <w:ind w:left="714"/>
        <w:jc w:val="center"/>
        <w:rPr>
          <w:rFonts w:ascii="Arial Nova Cond" w:hAnsi="Arial Nova Cond" w:cs="Arial"/>
        </w:rPr>
      </w:pPr>
      <w:r w:rsidRPr="00AF4235">
        <w:rPr>
          <w:rFonts w:ascii="Arial Nova Cond" w:hAnsi="Arial Nova Cond" w:cs="Arial"/>
        </w:rPr>
        <w:t>(</w:t>
      </w:r>
      <w:r w:rsidRPr="00AF4235">
        <w:rPr>
          <w:rFonts w:ascii="Arial Nova Cond" w:hAnsi="Arial Nova Cond" w:cs="Arial"/>
          <w:i/>
          <w:iCs/>
        </w:rPr>
        <w:t>podać pełną nazwę/firmę, adres, także w zależności od podmiotu NIP/PESEL, KRS/CEiDG</w:t>
      </w:r>
      <w:r w:rsidRPr="00AF4235">
        <w:rPr>
          <w:rFonts w:ascii="Arial Nova Cond" w:hAnsi="Arial Nova Cond" w:cs="Arial"/>
        </w:rPr>
        <w:t>),</w:t>
      </w:r>
    </w:p>
    <w:p w14:paraId="6B6D2EF7" w14:textId="77777777" w:rsidR="00325613" w:rsidRPr="00AF4235" w:rsidRDefault="00325613" w:rsidP="003117A6">
      <w:pPr>
        <w:pStyle w:val="Akapitzlist"/>
        <w:spacing w:before="0" w:after="0" w:line="269" w:lineRule="auto"/>
        <w:ind w:left="714"/>
        <w:jc w:val="both"/>
        <w:rPr>
          <w:rFonts w:ascii="Arial Nova Cond" w:hAnsi="Arial Nova Cond" w:cs="Arial"/>
          <w:b/>
          <w:bCs/>
        </w:rPr>
      </w:pPr>
    </w:p>
    <w:p w14:paraId="3F48E6C2" w14:textId="0B80E8BC" w:rsidR="00502B0C" w:rsidRPr="00AF4235" w:rsidRDefault="006601D9" w:rsidP="003117A6">
      <w:pPr>
        <w:pStyle w:val="Akapitzlist"/>
        <w:spacing w:before="0" w:after="0" w:line="269" w:lineRule="auto"/>
        <w:ind w:left="714"/>
        <w:jc w:val="both"/>
        <w:rPr>
          <w:rFonts w:ascii="Arial Nova Cond" w:hAnsi="Arial Nova Cond" w:cs="Arial"/>
        </w:rPr>
      </w:pPr>
      <w:r w:rsidRPr="00AF4235">
        <w:rPr>
          <w:rFonts w:ascii="Arial Nova Cond" w:hAnsi="Arial Nova Cond" w:cs="Arial"/>
          <w:b/>
          <w:bCs/>
        </w:rPr>
        <w:t xml:space="preserve">w następującym zakresie </w:t>
      </w:r>
      <w:r w:rsidRPr="00AF4235">
        <w:rPr>
          <w:rFonts w:ascii="Arial Nova Cond" w:hAnsi="Arial Nova Cond" w:cs="Arial"/>
          <w:b/>
          <w:bCs/>
          <w:i/>
          <w:vertAlign w:val="superscript"/>
        </w:rPr>
        <w:t>(zaznaczyć właściwe)</w:t>
      </w:r>
    </w:p>
    <w:p w14:paraId="2600BB23" w14:textId="77777777" w:rsidR="00A92B29" w:rsidRPr="00AF4235" w:rsidRDefault="008704AA" w:rsidP="00A92B29">
      <w:pPr>
        <w:pStyle w:val="Akapitzlist"/>
        <w:spacing w:before="0" w:after="0" w:line="240" w:lineRule="auto"/>
        <w:ind w:left="1134" w:hanging="449"/>
        <w:contextualSpacing w:val="0"/>
        <w:jc w:val="both"/>
        <w:rPr>
          <w:rFonts w:ascii="Arial Nova Cond" w:hAnsi="Arial Nova Cond" w:cs="Arial"/>
        </w:rPr>
      </w:pPr>
      <w:sdt>
        <w:sdtPr>
          <w:rPr>
            <w:rFonts w:ascii="Arial Nova Cond" w:eastAsia="MS Gothic" w:hAnsi="Arial Nova Cond" w:cs="Segoe UI Symbol"/>
            <w:b/>
            <w:bCs/>
            <w:sz w:val="32"/>
            <w:szCs w:val="32"/>
          </w:rPr>
          <w:id w:val="1367180958"/>
          <w14:checkbox>
            <w14:checked w14:val="0"/>
            <w14:checkedState w14:val="2612" w14:font="MS Gothic"/>
            <w14:uncheckedState w14:val="2610" w14:font="MS Gothic"/>
          </w14:checkbox>
        </w:sdtPr>
        <w:sdtEndPr/>
        <w:sdtContent>
          <w:r w:rsidR="00A92B29" w:rsidRPr="00AF4235">
            <w:rPr>
              <w:rFonts w:ascii="Segoe UI Symbol" w:eastAsia="MS Gothic" w:hAnsi="Segoe UI Symbol" w:cs="Segoe UI Symbol"/>
              <w:b/>
              <w:bCs/>
              <w:sz w:val="32"/>
              <w:szCs w:val="32"/>
            </w:rPr>
            <w:t>☐</w:t>
          </w:r>
        </w:sdtContent>
      </w:sdt>
      <w:r w:rsidR="00A92B29" w:rsidRPr="00AF4235">
        <w:rPr>
          <w:rFonts w:ascii="Arial Nova Cond" w:hAnsi="Arial Nova Cond" w:cs="Arial"/>
          <w:b/>
          <w:bCs/>
        </w:rPr>
        <w:t xml:space="preserve">  </w:t>
      </w:r>
      <w:r w:rsidR="00A92B29" w:rsidRPr="00AF4235">
        <w:rPr>
          <w:rFonts w:ascii="Arial Nova Cond" w:hAnsi="Arial Nova Cond" w:cs="Arial"/>
        </w:rPr>
        <w:tab/>
        <w:t xml:space="preserve">doświadczenia zawodowego - </w:t>
      </w:r>
      <w:r w:rsidR="00A92B29" w:rsidRPr="00AF4235">
        <w:rPr>
          <w:rFonts w:ascii="Arial Nova Cond" w:hAnsi="Arial Nova Cond" w:cs="Arial"/>
          <w:i/>
        </w:rPr>
        <w:t>(określony w § VII ust. 2 pkt 4 ppkt 4.1</w:t>
      </w:r>
      <w:r w:rsidR="00A92B29">
        <w:rPr>
          <w:rFonts w:ascii="Arial Nova Cond" w:hAnsi="Arial Nova Cond" w:cs="Arial"/>
          <w:i/>
        </w:rPr>
        <w:t>)</w:t>
      </w:r>
      <w:r w:rsidR="00A92B29" w:rsidRPr="00AF4235">
        <w:rPr>
          <w:rFonts w:ascii="Arial Nova Cond" w:hAnsi="Arial Nova Cond" w:cs="Arial"/>
          <w:i/>
        </w:rPr>
        <w:t xml:space="preserve"> lit. a SWZ)</w:t>
      </w:r>
      <w:r w:rsidR="00A92B29" w:rsidRPr="00AF4235">
        <w:rPr>
          <w:rFonts w:ascii="Arial Nova Cond" w:hAnsi="Arial Nova Cond" w:cs="Arial"/>
        </w:rPr>
        <w:t>;</w:t>
      </w:r>
    </w:p>
    <w:p w14:paraId="0517F846" w14:textId="2B4595B6" w:rsidR="00A92B29" w:rsidRPr="00AF4235" w:rsidRDefault="008704AA" w:rsidP="00A92B29">
      <w:pPr>
        <w:pStyle w:val="Akapitzlist"/>
        <w:spacing w:before="0" w:after="0" w:line="240" w:lineRule="auto"/>
        <w:ind w:left="1134" w:hanging="449"/>
        <w:contextualSpacing w:val="0"/>
        <w:jc w:val="both"/>
        <w:rPr>
          <w:rFonts w:ascii="Arial Nova Cond" w:hAnsi="Arial Nova Cond" w:cs="Arial"/>
        </w:rPr>
      </w:pPr>
      <w:sdt>
        <w:sdtPr>
          <w:rPr>
            <w:rFonts w:ascii="Arial Nova Cond" w:hAnsi="Arial Nova Cond"/>
            <w:b/>
            <w:bCs/>
            <w:sz w:val="32"/>
            <w:szCs w:val="32"/>
          </w:rPr>
          <w:id w:val="-1087687179"/>
          <w14:checkbox>
            <w14:checked w14:val="0"/>
            <w14:checkedState w14:val="2612" w14:font="MS Gothic"/>
            <w14:uncheckedState w14:val="2610" w14:font="MS Gothic"/>
          </w14:checkbox>
        </w:sdtPr>
        <w:sdtEndPr/>
        <w:sdtContent>
          <w:r w:rsidR="00A92B29" w:rsidRPr="00AF4235">
            <w:rPr>
              <w:rFonts w:ascii="Segoe UI Symbol" w:eastAsia="MS Gothic" w:hAnsi="Segoe UI Symbol" w:cs="Segoe UI Symbol"/>
              <w:b/>
              <w:bCs/>
              <w:sz w:val="32"/>
              <w:szCs w:val="32"/>
            </w:rPr>
            <w:t>☐</w:t>
          </w:r>
        </w:sdtContent>
      </w:sdt>
      <w:r w:rsidR="00A92B29" w:rsidRPr="00AF4235">
        <w:rPr>
          <w:rFonts w:ascii="Arial Nova Cond" w:hAnsi="Arial Nova Cond" w:cs="Arial"/>
          <w:b/>
          <w:bCs/>
        </w:rPr>
        <w:t xml:space="preserve">  </w:t>
      </w:r>
      <w:r w:rsidR="00A92B29" w:rsidRPr="00AF4235">
        <w:rPr>
          <w:rFonts w:ascii="Arial Nova Cond" w:hAnsi="Arial Nova Cond" w:cs="Arial"/>
        </w:rPr>
        <w:t xml:space="preserve">kadry technicznej - kierownik robót/budowy w specjalności </w:t>
      </w:r>
      <w:r w:rsidR="00106D5D">
        <w:rPr>
          <w:rFonts w:ascii="Arial Nova Cond" w:hAnsi="Arial Nova Cond" w:cs="Arial"/>
        </w:rPr>
        <w:t>drogowej</w:t>
      </w:r>
      <w:r w:rsidR="00A92B29" w:rsidRPr="00AF4235">
        <w:rPr>
          <w:rFonts w:ascii="Arial Nova Cond" w:hAnsi="Arial Nova Cond" w:cs="Arial"/>
        </w:rPr>
        <w:t xml:space="preserve"> </w:t>
      </w:r>
      <w:r w:rsidR="00A92B29" w:rsidRPr="00AF4235">
        <w:rPr>
          <w:rFonts w:ascii="Arial Nova Cond" w:hAnsi="Arial Nova Cond" w:cs="Arial"/>
          <w:i/>
        </w:rPr>
        <w:t>(określony w § VII ust. 2 pkt 4 ppkt 4.2</w:t>
      </w:r>
      <w:r w:rsidR="00A92B29">
        <w:rPr>
          <w:rFonts w:ascii="Arial Nova Cond" w:hAnsi="Arial Nova Cond" w:cs="Arial"/>
          <w:i/>
        </w:rPr>
        <w:t>)</w:t>
      </w:r>
      <w:r w:rsidR="00A92B29" w:rsidRPr="00AF4235">
        <w:rPr>
          <w:rFonts w:ascii="Arial Nova Cond" w:hAnsi="Arial Nova Cond" w:cs="Arial"/>
          <w:i/>
        </w:rPr>
        <w:t xml:space="preserve"> lit. a SWZ)</w:t>
      </w:r>
      <w:r w:rsidR="00A92B29" w:rsidRPr="00AF4235">
        <w:rPr>
          <w:rFonts w:ascii="Arial Nova Cond" w:hAnsi="Arial Nova Cond" w:cs="Arial"/>
        </w:rPr>
        <w:t>;</w:t>
      </w:r>
    </w:p>
    <w:p w14:paraId="039C3EA5" w14:textId="2347AC68" w:rsidR="00A92B29" w:rsidRPr="00AF4235" w:rsidRDefault="008704AA" w:rsidP="00A92B29">
      <w:pPr>
        <w:pStyle w:val="Akapitzlist"/>
        <w:spacing w:before="0" w:after="0" w:line="240" w:lineRule="auto"/>
        <w:ind w:left="1134" w:hanging="449"/>
        <w:contextualSpacing w:val="0"/>
        <w:jc w:val="both"/>
        <w:rPr>
          <w:rFonts w:ascii="Arial Nova Cond" w:hAnsi="Arial Nova Cond" w:cs="Arial"/>
        </w:rPr>
      </w:pPr>
      <w:sdt>
        <w:sdtPr>
          <w:rPr>
            <w:rFonts w:ascii="Arial Nova Cond" w:hAnsi="Arial Nova Cond"/>
            <w:b/>
            <w:bCs/>
            <w:sz w:val="32"/>
            <w:szCs w:val="32"/>
          </w:rPr>
          <w:id w:val="1204287980"/>
          <w14:checkbox>
            <w14:checked w14:val="0"/>
            <w14:checkedState w14:val="2612" w14:font="MS Gothic"/>
            <w14:uncheckedState w14:val="2610" w14:font="MS Gothic"/>
          </w14:checkbox>
        </w:sdtPr>
        <w:sdtEndPr/>
        <w:sdtContent>
          <w:r w:rsidR="00A92B29" w:rsidRPr="00AF4235">
            <w:rPr>
              <w:rFonts w:ascii="Segoe UI Symbol" w:eastAsia="MS Gothic" w:hAnsi="Segoe UI Symbol" w:cs="Segoe UI Symbol"/>
              <w:b/>
              <w:bCs/>
              <w:sz w:val="32"/>
              <w:szCs w:val="32"/>
            </w:rPr>
            <w:t>☐</w:t>
          </w:r>
        </w:sdtContent>
      </w:sdt>
      <w:r w:rsidR="00A92B29" w:rsidRPr="00AF4235">
        <w:rPr>
          <w:rFonts w:ascii="Arial Nova Cond" w:hAnsi="Arial Nova Cond" w:cs="Arial"/>
          <w:b/>
          <w:bCs/>
        </w:rPr>
        <w:t xml:space="preserve">  </w:t>
      </w:r>
      <w:r w:rsidR="00A92B29" w:rsidRPr="00AF4235">
        <w:rPr>
          <w:rFonts w:ascii="Arial Nova Cond" w:hAnsi="Arial Nova Cond" w:cs="Arial"/>
        </w:rPr>
        <w:t xml:space="preserve">kadry technicznej - </w:t>
      </w:r>
      <w:r w:rsidR="00106D5D" w:rsidRPr="00AF4235">
        <w:rPr>
          <w:rFonts w:ascii="Arial Nova Cond" w:hAnsi="Arial Nova Cond" w:cs="Arial"/>
        </w:rPr>
        <w:t>kierownik robót w specjalności</w:t>
      </w:r>
      <w:r w:rsidR="00106D5D">
        <w:rPr>
          <w:rFonts w:ascii="Arial Nova Cond" w:hAnsi="Arial Nova Cond" w:cs="Arial"/>
        </w:rPr>
        <w:t>:</w:t>
      </w:r>
      <w:r w:rsidR="00106D5D" w:rsidRPr="00AF4235">
        <w:rPr>
          <w:rFonts w:ascii="Arial Nova Cond" w:hAnsi="Arial Nova Cond" w:cs="Arial"/>
        </w:rPr>
        <w:t xml:space="preserve"> instalacyjnej w zakresie sieci, instalacji i urządzeń</w:t>
      </w:r>
      <w:r w:rsidR="00106D5D">
        <w:rPr>
          <w:rFonts w:ascii="Arial Nova Cond" w:hAnsi="Arial Nova Cond" w:cs="Arial"/>
        </w:rPr>
        <w:t xml:space="preserve"> wodociągowych i kanalizacyjnych; teletechnicznej; </w:t>
      </w:r>
      <w:r w:rsidR="00106D5D" w:rsidRPr="00AF4235">
        <w:rPr>
          <w:rFonts w:ascii="Arial Nova Cond" w:hAnsi="Arial Nova Cond" w:cs="Arial"/>
        </w:rPr>
        <w:t>instalacyjnej w zakresie sieci, instalacji</w:t>
      </w:r>
      <w:r w:rsidR="00106D5D">
        <w:rPr>
          <w:rFonts w:ascii="Arial Nova Cond" w:hAnsi="Arial Nova Cond" w:cs="Arial"/>
        </w:rPr>
        <w:t xml:space="preserve"> i urządzeń</w:t>
      </w:r>
      <w:r w:rsidR="00106D5D" w:rsidRPr="00AF4235">
        <w:rPr>
          <w:rFonts w:ascii="Arial Nova Cond" w:hAnsi="Arial Nova Cond" w:cs="Arial"/>
        </w:rPr>
        <w:t xml:space="preserve"> elektrycznych i elektroenergetycznych </w:t>
      </w:r>
      <w:r w:rsidR="00A92B29" w:rsidRPr="00AF4235">
        <w:rPr>
          <w:rFonts w:ascii="Arial Nova Cond" w:hAnsi="Arial Nova Cond" w:cs="Arial"/>
          <w:i/>
        </w:rPr>
        <w:t>(określony w § VII ust. 2 pkt 4 ppkt 4.2</w:t>
      </w:r>
      <w:r w:rsidR="00A92B29">
        <w:rPr>
          <w:rFonts w:ascii="Arial Nova Cond" w:hAnsi="Arial Nova Cond" w:cs="Arial"/>
          <w:i/>
        </w:rPr>
        <w:t>)</w:t>
      </w:r>
      <w:r w:rsidR="00A92B29" w:rsidRPr="00AF4235">
        <w:rPr>
          <w:rFonts w:ascii="Arial Nova Cond" w:hAnsi="Arial Nova Cond" w:cs="Arial"/>
          <w:i/>
        </w:rPr>
        <w:t xml:space="preserve"> lit. b SWZ)</w:t>
      </w:r>
      <w:r w:rsidR="00A92B29" w:rsidRPr="00AF4235">
        <w:rPr>
          <w:rFonts w:ascii="Arial Nova Cond" w:hAnsi="Arial Nova Cond" w:cs="Arial"/>
        </w:rPr>
        <w:t>;</w:t>
      </w:r>
    </w:p>
    <w:p w14:paraId="4166B336" w14:textId="645840E9" w:rsidR="009554B2" w:rsidRPr="00AF4235" w:rsidRDefault="009554B2" w:rsidP="004E709D">
      <w:pPr>
        <w:pStyle w:val="Akapitzlist"/>
        <w:spacing w:before="0" w:after="0" w:line="240" w:lineRule="auto"/>
        <w:ind w:left="1498" w:hanging="449"/>
        <w:contextualSpacing w:val="0"/>
        <w:jc w:val="both"/>
        <w:rPr>
          <w:rFonts w:ascii="Arial Nova Cond" w:hAnsi="Arial Nova Cond" w:cs="Arial"/>
        </w:rPr>
      </w:pPr>
    </w:p>
    <w:p w14:paraId="759C37C7" w14:textId="65809D7E" w:rsidR="008B6B47" w:rsidRPr="00AF4235" w:rsidRDefault="008B6B47" w:rsidP="008B6B47">
      <w:pPr>
        <w:pStyle w:val="Akapitzlist"/>
        <w:spacing w:before="0" w:after="0" w:line="240" w:lineRule="auto"/>
        <w:ind w:left="1418" w:hanging="369"/>
        <w:contextualSpacing w:val="0"/>
        <w:jc w:val="both"/>
        <w:rPr>
          <w:rFonts w:ascii="Arial Nova Cond" w:hAnsi="Arial Nova Cond" w:cs="Arial"/>
        </w:rPr>
      </w:pPr>
    </w:p>
    <w:p w14:paraId="05D4E3DE" w14:textId="342B9E8F" w:rsidR="00502B0C" w:rsidRPr="00AF4235" w:rsidRDefault="00502B0C" w:rsidP="004B69F7">
      <w:pPr>
        <w:spacing w:after="0" w:line="240" w:lineRule="auto"/>
        <w:ind w:left="714"/>
        <w:jc w:val="both"/>
        <w:rPr>
          <w:rFonts w:ascii="Arial Nova Cond" w:hAnsi="Arial Nova Cond" w:cs="Arial"/>
          <w:i/>
          <w:vertAlign w:val="superscript"/>
        </w:rPr>
      </w:pPr>
      <w:r w:rsidRPr="00AF4235">
        <w:rPr>
          <w:rFonts w:ascii="Arial Nova Cond" w:hAnsi="Arial Nova Cond" w:cs="Arial"/>
        </w:rPr>
        <w:t xml:space="preserve">polegam na zasobach: </w:t>
      </w:r>
      <w:r w:rsidR="00106D5D">
        <w:rPr>
          <w:rFonts w:ascii="Arial Nova Cond" w:hAnsi="Arial Nova Cond" w:cs="Arial"/>
        </w:rPr>
        <w:t>następującego/ych podmiotu/ów:</w:t>
      </w:r>
      <w:r w:rsidR="00163FDE" w:rsidRPr="00AF4235">
        <w:rPr>
          <w:rFonts w:ascii="Arial Nova Cond" w:hAnsi="Arial Nova Cond" w:cs="Arial"/>
        </w:rPr>
        <w:t>…………</w:t>
      </w:r>
      <w:r w:rsidR="00106D5D">
        <w:rPr>
          <w:rFonts w:ascii="Arial Nova Cond" w:hAnsi="Arial Nova Cond" w:cs="Arial"/>
        </w:rPr>
        <w:t>.</w:t>
      </w:r>
      <w:r w:rsidR="00163FDE" w:rsidRPr="00AF4235">
        <w:rPr>
          <w:rFonts w:ascii="Arial Nova Cond" w:hAnsi="Arial Nova Cond" w:cs="Arial"/>
        </w:rPr>
        <w:t>……………………</w:t>
      </w:r>
      <w:r w:rsidR="00106D5D">
        <w:rPr>
          <w:rFonts w:ascii="Arial Nova Cond" w:hAnsi="Arial Nova Cond" w:cs="Arial"/>
        </w:rPr>
        <w:t>….</w:t>
      </w:r>
      <w:r w:rsidR="00163FDE" w:rsidRPr="00AF4235">
        <w:rPr>
          <w:rFonts w:ascii="Arial Nova Cond" w:hAnsi="Arial Nova Cond" w:cs="Arial"/>
        </w:rPr>
        <w:t>……………… (</w:t>
      </w:r>
      <w:r w:rsidR="00163FDE" w:rsidRPr="00AF4235">
        <w:rPr>
          <w:rFonts w:ascii="Arial Nova Cond" w:hAnsi="Arial Nova Cond" w:cs="Arial"/>
          <w:i/>
          <w:iCs/>
        </w:rPr>
        <w:t>podać pełną nazwę/firmę, adres, także w zależności od podmiotu NIP/PESEL, KRS/CEiDG</w:t>
      </w:r>
      <w:r w:rsidR="00163FDE" w:rsidRPr="00AF4235">
        <w:rPr>
          <w:rFonts w:ascii="Arial Nova Cond" w:hAnsi="Arial Nova Cond" w:cs="Arial"/>
        </w:rPr>
        <w:t xml:space="preserve">), </w:t>
      </w:r>
      <w:r w:rsidR="00163FDE" w:rsidRPr="00AF4235">
        <w:rPr>
          <w:rFonts w:ascii="Arial Nova Cond" w:hAnsi="Arial Nova Cond" w:cs="Arial"/>
        </w:rPr>
        <w:br/>
        <w:t>w następującym zakresie: ………...................................................…</w:t>
      </w:r>
      <w:r w:rsidR="00106D5D">
        <w:rPr>
          <w:rFonts w:ascii="Arial Nova Cond" w:hAnsi="Arial Nova Cond" w:cs="Arial"/>
        </w:rPr>
        <w:t>…..</w:t>
      </w:r>
      <w:r w:rsidR="00163FDE" w:rsidRPr="00AF4235">
        <w:rPr>
          <w:rFonts w:ascii="Arial Nova Cond" w:hAnsi="Arial Nova Cond" w:cs="Arial"/>
        </w:rPr>
        <w:t>……………........................</w:t>
      </w:r>
      <w:r w:rsidR="008F7657" w:rsidRPr="00AF4235">
        <w:rPr>
          <w:rFonts w:ascii="Arial Nova Cond" w:hAnsi="Arial Nova Cond" w:cs="Arial"/>
        </w:rPr>
        <w:t>.........</w:t>
      </w:r>
    </w:p>
    <w:p w14:paraId="4F245FFF" w14:textId="2570AC0A" w:rsidR="00163FDE" w:rsidRPr="00AF4235" w:rsidRDefault="00163FDE">
      <w:pPr>
        <w:pStyle w:val="Nagwek1"/>
        <w:numPr>
          <w:ilvl w:val="0"/>
          <w:numId w:val="8"/>
        </w:numPr>
        <w:ind w:left="495" w:hanging="495"/>
        <w:rPr>
          <w:rFonts w:ascii="Arial Nova Cond" w:hAnsi="Arial Nova Cond" w:cs="Arial"/>
          <w:lang w:val="x-none" w:bidi="ar-SA"/>
        </w:rPr>
      </w:pPr>
      <w:bookmarkStart w:id="2" w:name="_GoBack"/>
      <w:bookmarkEnd w:id="2"/>
      <w:r w:rsidRPr="00AF4235">
        <w:rPr>
          <w:rFonts w:ascii="Arial Nova Cond" w:hAnsi="Arial Nova Cond" w:cs="Arial"/>
          <w:lang w:val="x-none" w:bidi="ar-SA"/>
        </w:rPr>
        <w:lastRenderedPageBreak/>
        <w:t xml:space="preserve">OŚWIADCZENIE SKŁADANE PRZEZ WYKONAWCĘ, </w:t>
      </w:r>
      <w:r w:rsidRPr="00AF4235">
        <w:rPr>
          <w:rFonts w:ascii="Arial Nova Cond" w:hAnsi="Arial Nova Cond" w:cs="Arial"/>
          <w:u w:val="single"/>
          <w:lang w:val="x-none" w:bidi="ar-SA"/>
        </w:rPr>
        <w:t xml:space="preserve">WSPÓLNIE </w:t>
      </w:r>
      <w:r w:rsidRPr="00AF4235">
        <w:rPr>
          <w:rFonts w:ascii="Arial Nova Cond" w:hAnsi="Arial Nova Cond" w:cs="Arial"/>
          <w:lang w:val="x-none" w:bidi="ar-SA"/>
        </w:rPr>
        <w:t>UBIEGAJĄCEGO SIĘ O UDZIELENIE ZAMÓWIENIA</w:t>
      </w:r>
      <w:r w:rsidR="004B69F7" w:rsidRPr="00AF4235">
        <w:rPr>
          <w:rFonts w:ascii="Arial Nova Cond" w:hAnsi="Arial Nova Cond" w:cs="Arial"/>
          <w:vertAlign w:val="superscript"/>
          <w:lang w:val="x-none" w:bidi="ar-SA"/>
        </w:rPr>
        <w:footnoteReference w:id="2"/>
      </w:r>
      <w:r w:rsidRPr="00AF4235">
        <w:rPr>
          <w:rFonts w:ascii="Arial Nova Cond" w:hAnsi="Arial Nova Cond" w:cs="Arial"/>
          <w:lang w:val="x-none" w:bidi="ar-SA"/>
        </w:rPr>
        <w:t xml:space="preserve">: </w:t>
      </w:r>
    </w:p>
    <w:p w14:paraId="20062B58" w14:textId="1CB7C981" w:rsidR="00163FDE" w:rsidRPr="00AF4235" w:rsidRDefault="00163FDE" w:rsidP="00163FDE">
      <w:pPr>
        <w:pStyle w:val="Akapitzlist10"/>
        <w:spacing w:before="0" w:after="0"/>
        <w:ind w:left="360"/>
        <w:rPr>
          <w:rFonts w:ascii="Arial Nova Cond" w:hAnsi="Arial Nova Cond" w:cs="Arial"/>
          <w:b/>
          <w:bCs/>
          <w:sz w:val="20"/>
          <w:szCs w:val="20"/>
          <w:lang w:bidi="ar-SA"/>
        </w:rPr>
      </w:pPr>
    </w:p>
    <w:p w14:paraId="6C89F2A6" w14:textId="186AECCC" w:rsidR="00163FDE" w:rsidRPr="00AF4235" w:rsidRDefault="00163FDE">
      <w:pPr>
        <w:pStyle w:val="Akapitzlist"/>
        <w:numPr>
          <w:ilvl w:val="1"/>
          <w:numId w:val="8"/>
        </w:numPr>
        <w:spacing w:before="0" w:after="0" w:line="269" w:lineRule="auto"/>
        <w:ind w:left="714" w:hanging="357"/>
        <w:jc w:val="both"/>
        <w:rPr>
          <w:rFonts w:ascii="Arial Nova Cond" w:hAnsi="Arial Nova Cond" w:cs="Arial"/>
        </w:rPr>
      </w:pPr>
      <w:r w:rsidRPr="00AF4235">
        <w:rPr>
          <w:rFonts w:ascii="Arial Nova Cond" w:hAnsi="Arial Nova Cond" w:cs="Arial"/>
        </w:rPr>
        <w:t xml:space="preserve">Oświadczam, że spełniam warunki udziału w postępowaniu dotyczące </w:t>
      </w:r>
      <w:r w:rsidRPr="00AF4235">
        <w:rPr>
          <w:rFonts w:ascii="Arial Nova Cond" w:hAnsi="Arial Nova Cond" w:cs="Arial"/>
          <w:i/>
          <w:vertAlign w:val="superscript"/>
        </w:rPr>
        <w:t>(zaznaczyć właściwe)</w:t>
      </w:r>
      <w:r w:rsidRPr="00AF4235">
        <w:rPr>
          <w:rFonts w:ascii="Arial Nova Cond" w:hAnsi="Arial Nova Cond" w:cs="Arial"/>
        </w:rPr>
        <w:t>:</w:t>
      </w:r>
    </w:p>
    <w:p w14:paraId="6A07B9F4" w14:textId="77777777" w:rsidR="00DD4ED4" w:rsidRPr="00AF4235" w:rsidRDefault="008704AA" w:rsidP="00DD4ED4">
      <w:pPr>
        <w:pStyle w:val="Akapitzlist"/>
        <w:spacing w:before="0" w:after="0" w:line="240" w:lineRule="auto"/>
        <w:ind w:left="1134" w:hanging="449"/>
        <w:contextualSpacing w:val="0"/>
        <w:jc w:val="both"/>
        <w:rPr>
          <w:rFonts w:ascii="Arial Nova Cond" w:hAnsi="Arial Nova Cond" w:cs="Arial"/>
        </w:rPr>
      </w:pPr>
      <w:sdt>
        <w:sdtPr>
          <w:rPr>
            <w:rFonts w:ascii="Arial Nova Cond" w:eastAsia="MS Gothic" w:hAnsi="Arial Nova Cond" w:cs="Segoe UI Symbol"/>
            <w:b/>
            <w:bCs/>
            <w:sz w:val="32"/>
            <w:szCs w:val="32"/>
          </w:rPr>
          <w:id w:val="-1655829801"/>
          <w14:checkbox>
            <w14:checked w14:val="0"/>
            <w14:checkedState w14:val="2612" w14:font="MS Gothic"/>
            <w14:uncheckedState w14:val="2610" w14:font="MS Gothic"/>
          </w14:checkbox>
        </w:sdtPr>
        <w:sdtEndPr/>
        <w:sdtContent>
          <w:r w:rsidR="00DD4ED4" w:rsidRPr="00AF4235">
            <w:rPr>
              <w:rFonts w:ascii="Segoe UI Symbol" w:eastAsia="MS Gothic" w:hAnsi="Segoe UI Symbol" w:cs="Segoe UI Symbol"/>
              <w:b/>
              <w:bCs/>
              <w:sz w:val="32"/>
              <w:szCs w:val="32"/>
            </w:rPr>
            <w:t>☐</w:t>
          </w:r>
        </w:sdtContent>
      </w:sdt>
      <w:r w:rsidR="00DD4ED4" w:rsidRPr="00AF4235">
        <w:rPr>
          <w:rFonts w:ascii="Arial Nova Cond" w:hAnsi="Arial Nova Cond" w:cs="Arial"/>
          <w:b/>
          <w:bCs/>
        </w:rPr>
        <w:t xml:space="preserve">  </w:t>
      </w:r>
      <w:r w:rsidR="00DD4ED4" w:rsidRPr="00AF4235">
        <w:rPr>
          <w:rFonts w:ascii="Arial Nova Cond" w:hAnsi="Arial Nova Cond" w:cs="Arial"/>
        </w:rPr>
        <w:tab/>
        <w:t xml:space="preserve">doświadczenia zawodowego - </w:t>
      </w:r>
      <w:r w:rsidR="00DD4ED4" w:rsidRPr="00AF4235">
        <w:rPr>
          <w:rFonts w:ascii="Arial Nova Cond" w:hAnsi="Arial Nova Cond" w:cs="Arial"/>
          <w:i/>
        </w:rPr>
        <w:t>(określony w § VII ust. 2 pkt 4 ppkt 4.1</w:t>
      </w:r>
      <w:r w:rsidR="00DD4ED4">
        <w:rPr>
          <w:rFonts w:ascii="Arial Nova Cond" w:hAnsi="Arial Nova Cond" w:cs="Arial"/>
          <w:i/>
        </w:rPr>
        <w:t>)</w:t>
      </w:r>
      <w:r w:rsidR="00DD4ED4" w:rsidRPr="00AF4235">
        <w:rPr>
          <w:rFonts w:ascii="Arial Nova Cond" w:hAnsi="Arial Nova Cond" w:cs="Arial"/>
          <w:i/>
        </w:rPr>
        <w:t xml:space="preserve"> lit. a SWZ)</w:t>
      </w:r>
      <w:r w:rsidR="00DD4ED4" w:rsidRPr="00AF4235">
        <w:rPr>
          <w:rFonts w:ascii="Arial Nova Cond" w:hAnsi="Arial Nova Cond" w:cs="Arial"/>
        </w:rPr>
        <w:t>;</w:t>
      </w:r>
    </w:p>
    <w:p w14:paraId="4575B4D6" w14:textId="41FE101A" w:rsidR="00DD4ED4" w:rsidRPr="00AF4235" w:rsidRDefault="008704AA" w:rsidP="00DD4ED4">
      <w:pPr>
        <w:pStyle w:val="Akapitzlist"/>
        <w:spacing w:before="0" w:after="0" w:line="240" w:lineRule="auto"/>
        <w:ind w:left="1134" w:hanging="449"/>
        <w:contextualSpacing w:val="0"/>
        <w:jc w:val="both"/>
        <w:rPr>
          <w:rFonts w:ascii="Arial Nova Cond" w:hAnsi="Arial Nova Cond" w:cs="Arial"/>
        </w:rPr>
      </w:pPr>
      <w:sdt>
        <w:sdtPr>
          <w:rPr>
            <w:rFonts w:ascii="Arial Nova Cond" w:hAnsi="Arial Nova Cond"/>
            <w:b/>
            <w:bCs/>
            <w:sz w:val="32"/>
            <w:szCs w:val="32"/>
          </w:rPr>
          <w:id w:val="770740497"/>
          <w14:checkbox>
            <w14:checked w14:val="0"/>
            <w14:checkedState w14:val="2612" w14:font="MS Gothic"/>
            <w14:uncheckedState w14:val="2610" w14:font="MS Gothic"/>
          </w14:checkbox>
        </w:sdtPr>
        <w:sdtEndPr/>
        <w:sdtContent>
          <w:r w:rsidR="00DD4ED4" w:rsidRPr="00AF4235">
            <w:rPr>
              <w:rFonts w:ascii="Segoe UI Symbol" w:eastAsia="MS Gothic" w:hAnsi="Segoe UI Symbol" w:cs="Segoe UI Symbol"/>
              <w:b/>
              <w:bCs/>
              <w:sz w:val="32"/>
              <w:szCs w:val="32"/>
            </w:rPr>
            <w:t>☐</w:t>
          </w:r>
        </w:sdtContent>
      </w:sdt>
      <w:r w:rsidR="00DD4ED4" w:rsidRPr="00AF4235">
        <w:rPr>
          <w:rFonts w:ascii="Arial Nova Cond" w:hAnsi="Arial Nova Cond" w:cs="Arial"/>
          <w:b/>
          <w:bCs/>
        </w:rPr>
        <w:t xml:space="preserve">  </w:t>
      </w:r>
      <w:r w:rsidR="00DD4ED4" w:rsidRPr="00AF4235">
        <w:rPr>
          <w:rFonts w:ascii="Arial Nova Cond" w:hAnsi="Arial Nova Cond" w:cs="Arial"/>
        </w:rPr>
        <w:t xml:space="preserve">kadry technicznej - kierownik robót/budowy w specjalności </w:t>
      </w:r>
      <w:r w:rsidR="00106D5D">
        <w:rPr>
          <w:rFonts w:ascii="Arial Nova Cond" w:hAnsi="Arial Nova Cond" w:cs="Arial"/>
        </w:rPr>
        <w:t>drogowej</w:t>
      </w:r>
      <w:r w:rsidR="00DD4ED4" w:rsidRPr="00AF4235">
        <w:rPr>
          <w:rFonts w:ascii="Arial Nova Cond" w:hAnsi="Arial Nova Cond" w:cs="Arial"/>
        </w:rPr>
        <w:t xml:space="preserve"> </w:t>
      </w:r>
      <w:r w:rsidR="00DD4ED4" w:rsidRPr="00AF4235">
        <w:rPr>
          <w:rFonts w:ascii="Arial Nova Cond" w:hAnsi="Arial Nova Cond" w:cs="Arial"/>
          <w:i/>
        </w:rPr>
        <w:t>(określony w § VII ust. 2 pkt 4 ppkt 4.2</w:t>
      </w:r>
      <w:r w:rsidR="00DD4ED4">
        <w:rPr>
          <w:rFonts w:ascii="Arial Nova Cond" w:hAnsi="Arial Nova Cond" w:cs="Arial"/>
          <w:i/>
        </w:rPr>
        <w:t>)</w:t>
      </w:r>
      <w:r w:rsidR="00DD4ED4" w:rsidRPr="00AF4235">
        <w:rPr>
          <w:rFonts w:ascii="Arial Nova Cond" w:hAnsi="Arial Nova Cond" w:cs="Arial"/>
          <w:i/>
        </w:rPr>
        <w:t xml:space="preserve"> lit. a SWZ)</w:t>
      </w:r>
      <w:r w:rsidR="00DD4ED4" w:rsidRPr="00AF4235">
        <w:rPr>
          <w:rFonts w:ascii="Arial Nova Cond" w:hAnsi="Arial Nova Cond" w:cs="Arial"/>
        </w:rPr>
        <w:t>;</w:t>
      </w:r>
    </w:p>
    <w:p w14:paraId="4FA73E7F" w14:textId="3DF45F26" w:rsidR="00DD4ED4" w:rsidRPr="00AF4235" w:rsidRDefault="008704AA" w:rsidP="00DD4ED4">
      <w:pPr>
        <w:pStyle w:val="Akapitzlist"/>
        <w:spacing w:before="0" w:after="0" w:line="240" w:lineRule="auto"/>
        <w:ind w:left="1134" w:hanging="449"/>
        <w:contextualSpacing w:val="0"/>
        <w:jc w:val="both"/>
        <w:rPr>
          <w:rFonts w:ascii="Arial Nova Cond" w:hAnsi="Arial Nova Cond" w:cs="Arial"/>
        </w:rPr>
      </w:pPr>
      <w:sdt>
        <w:sdtPr>
          <w:rPr>
            <w:rFonts w:ascii="Arial Nova Cond" w:hAnsi="Arial Nova Cond"/>
            <w:b/>
            <w:bCs/>
            <w:sz w:val="32"/>
            <w:szCs w:val="32"/>
          </w:rPr>
          <w:id w:val="-1983688394"/>
          <w14:checkbox>
            <w14:checked w14:val="0"/>
            <w14:checkedState w14:val="2612" w14:font="MS Gothic"/>
            <w14:uncheckedState w14:val="2610" w14:font="MS Gothic"/>
          </w14:checkbox>
        </w:sdtPr>
        <w:sdtEndPr/>
        <w:sdtContent>
          <w:r w:rsidR="00DD4ED4" w:rsidRPr="00AF4235">
            <w:rPr>
              <w:rFonts w:ascii="Segoe UI Symbol" w:eastAsia="MS Gothic" w:hAnsi="Segoe UI Symbol" w:cs="Segoe UI Symbol"/>
              <w:b/>
              <w:bCs/>
              <w:sz w:val="32"/>
              <w:szCs w:val="32"/>
            </w:rPr>
            <w:t>☐</w:t>
          </w:r>
        </w:sdtContent>
      </w:sdt>
      <w:r w:rsidR="00DD4ED4" w:rsidRPr="00AF4235">
        <w:rPr>
          <w:rFonts w:ascii="Arial Nova Cond" w:hAnsi="Arial Nova Cond" w:cs="Arial"/>
          <w:b/>
          <w:bCs/>
        </w:rPr>
        <w:t xml:space="preserve">  </w:t>
      </w:r>
      <w:r w:rsidR="00DD4ED4" w:rsidRPr="00AF4235">
        <w:rPr>
          <w:rFonts w:ascii="Arial Nova Cond" w:hAnsi="Arial Nova Cond" w:cs="Arial"/>
        </w:rPr>
        <w:t xml:space="preserve">kadry technicznej - </w:t>
      </w:r>
      <w:r w:rsidR="00106D5D" w:rsidRPr="00AF4235">
        <w:rPr>
          <w:rFonts w:ascii="Arial Nova Cond" w:hAnsi="Arial Nova Cond" w:cs="Arial"/>
        </w:rPr>
        <w:t>kierownik robót w specjalności</w:t>
      </w:r>
      <w:r w:rsidR="00106D5D">
        <w:rPr>
          <w:rFonts w:ascii="Arial Nova Cond" w:hAnsi="Arial Nova Cond" w:cs="Arial"/>
        </w:rPr>
        <w:t>:</w:t>
      </w:r>
      <w:r w:rsidR="00106D5D" w:rsidRPr="00AF4235">
        <w:rPr>
          <w:rFonts w:ascii="Arial Nova Cond" w:hAnsi="Arial Nova Cond" w:cs="Arial"/>
        </w:rPr>
        <w:t xml:space="preserve"> instalacyjnej w zakresie sieci, instalacji i urządzeń</w:t>
      </w:r>
      <w:r w:rsidR="00106D5D">
        <w:rPr>
          <w:rFonts w:ascii="Arial Nova Cond" w:hAnsi="Arial Nova Cond" w:cs="Arial"/>
        </w:rPr>
        <w:t xml:space="preserve"> wodociągowych i kanalizacyjnych; teletechnicznej; </w:t>
      </w:r>
      <w:r w:rsidR="00106D5D" w:rsidRPr="00AF4235">
        <w:rPr>
          <w:rFonts w:ascii="Arial Nova Cond" w:hAnsi="Arial Nova Cond" w:cs="Arial"/>
        </w:rPr>
        <w:t>instalacyjnej w zakresie sieci, instalacji</w:t>
      </w:r>
      <w:r w:rsidR="00106D5D">
        <w:rPr>
          <w:rFonts w:ascii="Arial Nova Cond" w:hAnsi="Arial Nova Cond" w:cs="Arial"/>
        </w:rPr>
        <w:t xml:space="preserve"> i urządzeń</w:t>
      </w:r>
      <w:r w:rsidR="00106D5D" w:rsidRPr="00AF4235">
        <w:rPr>
          <w:rFonts w:ascii="Arial Nova Cond" w:hAnsi="Arial Nova Cond" w:cs="Arial"/>
        </w:rPr>
        <w:t xml:space="preserve"> elektrycznych i elektroenergetycznych</w:t>
      </w:r>
      <w:r w:rsidR="00DD4ED4" w:rsidRPr="00AF4235">
        <w:rPr>
          <w:rFonts w:ascii="Arial Nova Cond" w:hAnsi="Arial Nova Cond" w:cs="Arial"/>
        </w:rPr>
        <w:t xml:space="preserve"> </w:t>
      </w:r>
      <w:r w:rsidR="00DD4ED4" w:rsidRPr="00AF4235">
        <w:rPr>
          <w:rFonts w:ascii="Arial Nova Cond" w:hAnsi="Arial Nova Cond" w:cs="Arial"/>
          <w:i/>
        </w:rPr>
        <w:t>(określony w § VII ust. 2 pkt 4 ppkt 4.2</w:t>
      </w:r>
      <w:r w:rsidR="00DD4ED4">
        <w:rPr>
          <w:rFonts w:ascii="Arial Nova Cond" w:hAnsi="Arial Nova Cond" w:cs="Arial"/>
          <w:i/>
        </w:rPr>
        <w:t>)</w:t>
      </w:r>
      <w:r w:rsidR="00DD4ED4" w:rsidRPr="00AF4235">
        <w:rPr>
          <w:rFonts w:ascii="Arial Nova Cond" w:hAnsi="Arial Nova Cond" w:cs="Arial"/>
          <w:i/>
        </w:rPr>
        <w:t xml:space="preserve"> lit. b SWZ)</w:t>
      </w:r>
      <w:r w:rsidR="00DD4ED4" w:rsidRPr="00AF4235">
        <w:rPr>
          <w:rFonts w:ascii="Arial Nova Cond" w:hAnsi="Arial Nova Cond" w:cs="Arial"/>
        </w:rPr>
        <w:t>;</w:t>
      </w:r>
    </w:p>
    <w:p w14:paraId="535E3883" w14:textId="77777777" w:rsidR="00163FDE" w:rsidRPr="00106D5D" w:rsidRDefault="00163FDE" w:rsidP="00106D5D">
      <w:pPr>
        <w:spacing w:before="0" w:after="0" w:line="240" w:lineRule="auto"/>
        <w:jc w:val="both"/>
        <w:rPr>
          <w:rFonts w:ascii="Arial Nova Cond" w:hAnsi="Arial Nova Cond" w:cs="Arial"/>
        </w:rPr>
      </w:pPr>
    </w:p>
    <w:p w14:paraId="5EFB0B0B" w14:textId="475CB1D1" w:rsidR="006601D9" w:rsidRPr="00AF4235" w:rsidRDefault="00163FDE">
      <w:pPr>
        <w:pStyle w:val="Akapitzlist"/>
        <w:numPr>
          <w:ilvl w:val="1"/>
          <w:numId w:val="8"/>
        </w:numPr>
        <w:spacing w:before="0" w:after="0" w:line="269" w:lineRule="auto"/>
        <w:ind w:left="714" w:hanging="357"/>
        <w:jc w:val="both"/>
        <w:rPr>
          <w:rFonts w:ascii="Arial Nova Cond" w:hAnsi="Arial Nova Cond" w:cs="Arial"/>
        </w:rPr>
      </w:pPr>
      <w:r w:rsidRPr="00AF4235">
        <w:rPr>
          <w:rFonts w:ascii="Arial Nova Cond" w:hAnsi="Arial Nova Cond" w:cs="Arial"/>
        </w:rPr>
        <w:t xml:space="preserve">Oświadczam, że w celu wykazania spełniania warunków udziału w postępowaniu </w:t>
      </w:r>
      <w:r w:rsidR="006601D9" w:rsidRPr="00AF4235">
        <w:rPr>
          <w:rFonts w:ascii="Arial Nova Cond" w:hAnsi="Arial Nova Cond" w:cs="Arial"/>
        </w:rPr>
        <w:t xml:space="preserve">polegam na zasobach </w:t>
      </w:r>
      <w:r w:rsidR="006601D9" w:rsidRPr="00AF4235">
        <w:rPr>
          <w:rFonts w:ascii="Arial Nova Cond" w:hAnsi="Arial Nova Cond" w:cs="Arial"/>
          <w:b/>
          <w:bCs/>
        </w:rPr>
        <w:t>następującego/ych podmiotu/ów</w:t>
      </w:r>
      <w:r w:rsidR="006601D9" w:rsidRPr="00AF4235">
        <w:rPr>
          <w:rFonts w:ascii="Arial Nova Cond" w:hAnsi="Arial Nova Cond" w:cs="Arial"/>
        </w:rPr>
        <w:t>:</w:t>
      </w:r>
    </w:p>
    <w:p w14:paraId="371DD70D" w14:textId="7BAC4EBD" w:rsidR="006601D9" w:rsidRPr="00AF4235" w:rsidRDefault="006601D9">
      <w:pPr>
        <w:pStyle w:val="Akapitzlist"/>
        <w:numPr>
          <w:ilvl w:val="5"/>
          <w:numId w:val="9"/>
        </w:numPr>
        <w:spacing w:before="0" w:after="0" w:line="269" w:lineRule="auto"/>
        <w:jc w:val="both"/>
        <w:rPr>
          <w:rFonts w:ascii="Arial Nova Cond" w:hAnsi="Arial Nova Cond" w:cs="Arial"/>
        </w:rPr>
      </w:pPr>
      <w:r w:rsidRPr="00AF4235">
        <w:rPr>
          <w:rFonts w:ascii="Arial Nova Cond" w:hAnsi="Arial Nova Cond" w:cs="Arial"/>
        </w:rPr>
        <w:t>…………………………………………………………………………………………………………………</w:t>
      </w:r>
    </w:p>
    <w:p w14:paraId="6675D165" w14:textId="6809F820" w:rsidR="006601D9" w:rsidRPr="00AF4235" w:rsidRDefault="006601D9">
      <w:pPr>
        <w:pStyle w:val="Akapitzlist"/>
        <w:numPr>
          <w:ilvl w:val="5"/>
          <w:numId w:val="9"/>
        </w:numPr>
        <w:spacing w:before="0" w:after="0" w:line="269" w:lineRule="auto"/>
        <w:jc w:val="both"/>
        <w:rPr>
          <w:rFonts w:ascii="Arial Nova Cond" w:hAnsi="Arial Nova Cond" w:cs="Arial"/>
        </w:rPr>
      </w:pPr>
      <w:r w:rsidRPr="00AF4235">
        <w:rPr>
          <w:rFonts w:ascii="Arial Nova Cond" w:hAnsi="Arial Nova Cond" w:cs="Arial"/>
        </w:rPr>
        <w:t>…………………………………………………………………………………………………………………</w:t>
      </w:r>
    </w:p>
    <w:p w14:paraId="576C6292" w14:textId="5D9B0936" w:rsidR="006601D9" w:rsidRPr="00AF4235" w:rsidRDefault="006601D9" w:rsidP="006601D9">
      <w:pPr>
        <w:pStyle w:val="Akapitzlist"/>
        <w:spacing w:before="0" w:after="0" w:line="269" w:lineRule="auto"/>
        <w:ind w:left="714"/>
        <w:jc w:val="center"/>
        <w:rPr>
          <w:rFonts w:ascii="Arial Nova Cond" w:hAnsi="Arial Nova Cond" w:cs="Arial"/>
        </w:rPr>
      </w:pPr>
      <w:r w:rsidRPr="00AF4235">
        <w:rPr>
          <w:rFonts w:ascii="Arial Nova Cond" w:hAnsi="Arial Nova Cond" w:cs="Arial"/>
        </w:rPr>
        <w:t>(</w:t>
      </w:r>
      <w:r w:rsidRPr="00AF4235">
        <w:rPr>
          <w:rFonts w:ascii="Arial Nova Cond" w:hAnsi="Arial Nova Cond" w:cs="Arial"/>
          <w:i/>
          <w:iCs/>
        </w:rPr>
        <w:t>podać pełną nazwę/firmę, adres, także w zależności od podmiotu NIP/PESEL, KRS/CEiDG</w:t>
      </w:r>
      <w:r w:rsidRPr="00AF4235">
        <w:rPr>
          <w:rFonts w:ascii="Arial Nova Cond" w:hAnsi="Arial Nova Cond" w:cs="Arial"/>
        </w:rPr>
        <w:t>),</w:t>
      </w:r>
    </w:p>
    <w:p w14:paraId="60AAD29A" w14:textId="1706AED3" w:rsidR="00163FDE" w:rsidRPr="00AF4235" w:rsidRDefault="00163FDE" w:rsidP="006601D9">
      <w:pPr>
        <w:pStyle w:val="Akapitzlist"/>
        <w:spacing w:before="0" w:after="0" w:line="269" w:lineRule="auto"/>
        <w:ind w:left="714"/>
        <w:jc w:val="both"/>
        <w:rPr>
          <w:rFonts w:ascii="Arial Nova Cond" w:hAnsi="Arial Nova Cond" w:cs="Arial"/>
          <w:b/>
          <w:bCs/>
        </w:rPr>
      </w:pPr>
      <w:r w:rsidRPr="00AF4235">
        <w:rPr>
          <w:rFonts w:ascii="Arial Nova Cond" w:hAnsi="Arial Nova Cond" w:cs="Arial"/>
        </w:rPr>
        <w:t xml:space="preserve"> </w:t>
      </w:r>
      <w:r w:rsidR="006601D9" w:rsidRPr="00AF4235">
        <w:rPr>
          <w:rFonts w:ascii="Arial Nova Cond" w:hAnsi="Arial Nova Cond" w:cs="Arial"/>
          <w:b/>
          <w:bCs/>
        </w:rPr>
        <w:t xml:space="preserve">w następującym zakresie </w:t>
      </w:r>
      <w:r w:rsidRPr="00AF4235">
        <w:rPr>
          <w:rFonts w:ascii="Arial Nova Cond" w:hAnsi="Arial Nova Cond" w:cs="Arial"/>
          <w:b/>
          <w:bCs/>
          <w:i/>
          <w:vertAlign w:val="superscript"/>
        </w:rPr>
        <w:t>(zaznaczyć właściwe)</w:t>
      </w:r>
      <w:r w:rsidRPr="00AF4235">
        <w:rPr>
          <w:rFonts w:ascii="Arial Nova Cond" w:hAnsi="Arial Nova Cond" w:cs="Arial"/>
          <w:b/>
          <w:bCs/>
        </w:rPr>
        <w:t>:</w:t>
      </w:r>
    </w:p>
    <w:p w14:paraId="766D87FA" w14:textId="77777777" w:rsidR="006601D9" w:rsidRPr="00AF4235" w:rsidRDefault="006601D9" w:rsidP="006601D9">
      <w:pPr>
        <w:pStyle w:val="Akapitzlist"/>
        <w:spacing w:before="0" w:after="0" w:line="269" w:lineRule="auto"/>
        <w:ind w:left="714"/>
        <w:jc w:val="both"/>
        <w:rPr>
          <w:rFonts w:ascii="Arial Nova Cond" w:hAnsi="Arial Nova Cond" w:cs="Arial"/>
          <w:b/>
          <w:bCs/>
        </w:rPr>
      </w:pPr>
    </w:p>
    <w:p w14:paraId="5A1F24A5" w14:textId="77777777" w:rsidR="00DD4ED4" w:rsidRPr="00AF4235" w:rsidRDefault="008704AA" w:rsidP="00DD4ED4">
      <w:pPr>
        <w:pStyle w:val="Akapitzlist"/>
        <w:spacing w:before="0" w:after="0" w:line="240" w:lineRule="auto"/>
        <w:ind w:left="1134" w:hanging="449"/>
        <w:contextualSpacing w:val="0"/>
        <w:jc w:val="both"/>
        <w:rPr>
          <w:rFonts w:ascii="Arial Nova Cond" w:hAnsi="Arial Nova Cond" w:cs="Arial"/>
        </w:rPr>
      </w:pPr>
      <w:sdt>
        <w:sdtPr>
          <w:rPr>
            <w:rFonts w:ascii="Arial Nova Cond" w:eastAsia="MS Gothic" w:hAnsi="Arial Nova Cond" w:cs="Segoe UI Symbol"/>
            <w:b/>
            <w:bCs/>
            <w:sz w:val="32"/>
            <w:szCs w:val="32"/>
          </w:rPr>
          <w:id w:val="-1598706318"/>
          <w14:checkbox>
            <w14:checked w14:val="0"/>
            <w14:checkedState w14:val="2612" w14:font="MS Gothic"/>
            <w14:uncheckedState w14:val="2610" w14:font="MS Gothic"/>
          </w14:checkbox>
        </w:sdtPr>
        <w:sdtEndPr/>
        <w:sdtContent>
          <w:r w:rsidR="00DD4ED4" w:rsidRPr="00AF4235">
            <w:rPr>
              <w:rFonts w:ascii="Segoe UI Symbol" w:eastAsia="MS Gothic" w:hAnsi="Segoe UI Symbol" w:cs="Segoe UI Symbol"/>
              <w:b/>
              <w:bCs/>
              <w:sz w:val="32"/>
              <w:szCs w:val="32"/>
            </w:rPr>
            <w:t>☐</w:t>
          </w:r>
        </w:sdtContent>
      </w:sdt>
      <w:r w:rsidR="00DD4ED4" w:rsidRPr="00AF4235">
        <w:rPr>
          <w:rFonts w:ascii="Arial Nova Cond" w:hAnsi="Arial Nova Cond" w:cs="Arial"/>
          <w:b/>
          <w:bCs/>
        </w:rPr>
        <w:t xml:space="preserve">  </w:t>
      </w:r>
      <w:r w:rsidR="00DD4ED4" w:rsidRPr="00AF4235">
        <w:rPr>
          <w:rFonts w:ascii="Arial Nova Cond" w:hAnsi="Arial Nova Cond" w:cs="Arial"/>
        </w:rPr>
        <w:tab/>
        <w:t xml:space="preserve">doświadczenia zawodowego - </w:t>
      </w:r>
      <w:r w:rsidR="00DD4ED4" w:rsidRPr="00AF4235">
        <w:rPr>
          <w:rFonts w:ascii="Arial Nova Cond" w:hAnsi="Arial Nova Cond" w:cs="Arial"/>
          <w:i/>
        </w:rPr>
        <w:t>(określony w § VII ust. 2 pkt 4 ppkt 4.1</w:t>
      </w:r>
      <w:r w:rsidR="00DD4ED4">
        <w:rPr>
          <w:rFonts w:ascii="Arial Nova Cond" w:hAnsi="Arial Nova Cond" w:cs="Arial"/>
          <w:i/>
        </w:rPr>
        <w:t>)</w:t>
      </w:r>
      <w:r w:rsidR="00DD4ED4" w:rsidRPr="00AF4235">
        <w:rPr>
          <w:rFonts w:ascii="Arial Nova Cond" w:hAnsi="Arial Nova Cond" w:cs="Arial"/>
          <w:i/>
        </w:rPr>
        <w:t xml:space="preserve"> lit. a SWZ)</w:t>
      </w:r>
      <w:r w:rsidR="00DD4ED4" w:rsidRPr="00AF4235">
        <w:rPr>
          <w:rFonts w:ascii="Arial Nova Cond" w:hAnsi="Arial Nova Cond" w:cs="Arial"/>
        </w:rPr>
        <w:t>;</w:t>
      </w:r>
    </w:p>
    <w:p w14:paraId="77CDBB69" w14:textId="785FFE2E" w:rsidR="00DD4ED4" w:rsidRPr="00AF4235" w:rsidRDefault="008704AA" w:rsidP="00DD4ED4">
      <w:pPr>
        <w:pStyle w:val="Akapitzlist"/>
        <w:spacing w:before="0" w:after="0" w:line="240" w:lineRule="auto"/>
        <w:ind w:left="1134" w:hanging="449"/>
        <w:contextualSpacing w:val="0"/>
        <w:jc w:val="both"/>
        <w:rPr>
          <w:rFonts w:ascii="Arial Nova Cond" w:hAnsi="Arial Nova Cond" w:cs="Arial"/>
        </w:rPr>
      </w:pPr>
      <w:sdt>
        <w:sdtPr>
          <w:rPr>
            <w:rFonts w:ascii="Arial Nova Cond" w:hAnsi="Arial Nova Cond"/>
            <w:b/>
            <w:bCs/>
            <w:sz w:val="32"/>
            <w:szCs w:val="32"/>
          </w:rPr>
          <w:id w:val="1266267912"/>
          <w14:checkbox>
            <w14:checked w14:val="0"/>
            <w14:checkedState w14:val="2612" w14:font="MS Gothic"/>
            <w14:uncheckedState w14:val="2610" w14:font="MS Gothic"/>
          </w14:checkbox>
        </w:sdtPr>
        <w:sdtEndPr/>
        <w:sdtContent>
          <w:r w:rsidR="00DD4ED4" w:rsidRPr="00AF4235">
            <w:rPr>
              <w:rFonts w:ascii="Segoe UI Symbol" w:eastAsia="MS Gothic" w:hAnsi="Segoe UI Symbol" w:cs="Segoe UI Symbol"/>
              <w:b/>
              <w:bCs/>
              <w:sz w:val="32"/>
              <w:szCs w:val="32"/>
            </w:rPr>
            <w:t>☐</w:t>
          </w:r>
        </w:sdtContent>
      </w:sdt>
      <w:r w:rsidR="00DD4ED4" w:rsidRPr="00AF4235">
        <w:rPr>
          <w:rFonts w:ascii="Arial Nova Cond" w:hAnsi="Arial Nova Cond" w:cs="Arial"/>
          <w:b/>
          <w:bCs/>
        </w:rPr>
        <w:t xml:space="preserve">  </w:t>
      </w:r>
      <w:r w:rsidR="00DD4ED4" w:rsidRPr="00AF4235">
        <w:rPr>
          <w:rFonts w:ascii="Arial Nova Cond" w:hAnsi="Arial Nova Cond" w:cs="Arial"/>
        </w:rPr>
        <w:t xml:space="preserve">kadry technicznej - kierownik robót/budowy w specjalności </w:t>
      </w:r>
      <w:r w:rsidR="00106D5D">
        <w:rPr>
          <w:rFonts w:ascii="Arial Nova Cond" w:hAnsi="Arial Nova Cond" w:cs="Arial"/>
        </w:rPr>
        <w:t>drogowej</w:t>
      </w:r>
      <w:r w:rsidR="00DD4ED4" w:rsidRPr="00AF4235">
        <w:rPr>
          <w:rFonts w:ascii="Arial Nova Cond" w:hAnsi="Arial Nova Cond" w:cs="Arial"/>
        </w:rPr>
        <w:t xml:space="preserve"> </w:t>
      </w:r>
      <w:r w:rsidR="00DD4ED4" w:rsidRPr="00AF4235">
        <w:rPr>
          <w:rFonts w:ascii="Arial Nova Cond" w:hAnsi="Arial Nova Cond" w:cs="Arial"/>
          <w:i/>
        </w:rPr>
        <w:t>(określony w § VII ust. 2 pkt 4 ppkt 4.2</w:t>
      </w:r>
      <w:r w:rsidR="00DD4ED4">
        <w:rPr>
          <w:rFonts w:ascii="Arial Nova Cond" w:hAnsi="Arial Nova Cond" w:cs="Arial"/>
          <w:i/>
        </w:rPr>
        <w:t>)</w:t>
      </w:r>
      <w:r w:rsidR="00DD4ED4" w:rsidRPr="00AF4235">
        <w:rPr>
          <w:rFonts w:ascii="Arial Nova Cond" w:hAnsi="Arial Nova Cond" w:cs="Arial"/>
          <w:i/>
        </w:rPr>
        <w:t xml:space="preserve"> lit. a SWZ)</w:t>
      </w:r>
      <w:r w:rsidR="00DD4ED4" w:rsidRPr="00AF4235">
        <w:rPr>
          <w:rFonts w:ascii="Arial Nova Cond" w:hAnsi="Arial Nova Cond" w:cs="Arial"/>
        </w:rPr>
        <w:t>;</w:t>
      </w:r>
    </w:p>
    <w:p w14:paraId="1D5E7732" w14:textId="7AD00CB0" w:rsidR="008B6B47" w:rsidRPr="00AF4235" w:rsidRDefault="008704AA" w:rsidP="00106D5D">
      <w:pPr>
        <w:pStyle w:val="Akapitzlist"/>
        <w:spacing w:before="0" w:after="0" w:line="240" w:lineRule="auto"/>
        <w:ind w:left="1134" w:hanging="449"/>
        <w:contextualSpacing w:val="0"/>
        <w:jc w:val="both"/>
        <w:rPr>
          <w:rFonts w:ascii="Arial Nova Cond" w:hAnsi="Arial Nova Cond" w:cs="Arial"/>
        </w:rPr>
      </w:pPr>
      <w:sdt>
        <w:sdtPr>
          <w:rPr>
            <w:rFonts w:ascii="Arial Nova Cond" w:hAnsi="Arial Nova Cond"/>
            <w:b/>
            <w:bCs/>
            <w:sz w:val="32"/>
            <w:szCs w:val="32"/>
          </w:rPr>
          <w:id w:val="615336918"/>
          <w14:checkbox>
            <w14:checked w14:val="0"/>
            <w14:checkedState w14:val="2612" w14:font="MS Gothic"/>
            <w14:uncheckedState w14:val="2610" w14:font="MS Gothic"/>
          </w14:checkbox>
        </w:sdtPr>
        <w:sdtEndPr/>
        <w:sdtContent>
          <w:r w:rsidR="00DD4ED4" w:rsidRPr="00AF4235">
            <w:rPr>
              <w:rFonts w:ascii="Segoe UI Symbol" w:eastAsia="MS Gothic" w:hAnsi="Segoe UI Symbol" w:cs="Segoe UI Symbol"/>
              <w:b/>
              <w:bCs/>
              <w:sz w:val="32"/>
              <w:szCs w:val="32"/>
            </w:rPr>
            <w:t>☐</w:t>
          </w:r>
        </w:sdtContent>
      </w:sdt>
      <w:r w:rsidR="00DD4ED4" w:rsidRPr="00AF4235">
        <w:rPr>
          <w:rFonts w:ascii="Arial Nova Cond" w:hAnsi="Arial Nova Cond" w:cs="Arial"/>
          <w:b/>
          <w:bCs/>
        </w:rPr>
        <w:t xml:space="preserve">  </w:t>
      </w:r>
      <w:r w:rsidR="00DD4ED4" w:rsidRPr="00AF4235">
        <w:rPr>
          <w:rFonts w:ascii="Arial Nova Cond" w:hAnsi="Arial Nova Cond" w:cs="Arial"/>
        </w:rPr>
        <w:t xml:space="preserve">kadry technicznej - </w:t>
      </w:r>
      <w:r w:rsidR="00106D5D" w:rsidRPr="00AF4235">
        <w:rPr>
          <w:rFonts w:ascii="Arial Nova Cond" w:hAnsi="Arial Nova Cond" w:cs="Arial"/>
        </w:rPr>
        <w:t>kierownik robót w specjalności</w:t>
      </w:r>
      <w:r w:rsidR="00106D5D">
        <w:rPr>
          <w:rFonts w:ascii="Arial Nova Cond" w:hAnsi="Arial Nova Cond" w:cs="Arial"/>
        </w:rPr>
        <w:t>:</w:t>
      </w:r>
      <w:r w:rsidR="00106D5D" w:rsidRPr="00AF4235">
        <w:rPr>
          <w:rFonts w:ascii="Arial Nova Cond" w:hAnsi="Arial Nova Cond" w:cs="Arial"/>
        </w:rPr>
        <w:t xml:space="preserve"> instalacyjnej w zakresie sieci, instalacji i urządzeń</w:t>
      </w:r>
      <w:r w:rsidR="00106D5D">
        <w:rPr>
          <w:rFonts w:ascii="Arial Nova Cond" w:hAnsi="Arial Nova Cond" w:cs="Arial"/>
        </w:rPr>
        <w:t xml:space="preserve"> wodociągowych i kanalizacyjnych; teletechnicznej; </w:t>
      </w:r>
      <w:r w:rsidR="00106D5D" w:rsidRPr="00AF4235">
        <w:rPr>
          <w:rFonts w:ascii="Arial Nova Cond" w:hAnsi="Arial Nova Cond" w:cs="Arial"/>
        </w:rPr>
        <w:t>instalacyjnej w zakresie sieci, instalacji</w:t>
      </w:r>
      <w:r w:rsidR="00106D5D">
        <w:rPr>
          <w:rFonts w:ascii="Arial Nova Cond" w:hAnsi="Arial Nova Cond" w:cs="Arial"/>
        </w:rPr>
        <w:t xml:space="preserve"> i urządzeń</w:t>
      </w:r>
      <w:r w:rsidR="00106D5D" w:rsidRPr="00AF4235">
        <w:rPr>
          <w:rFonts w:ascii="Arial Nova Cond" w:hAnsi="Arial Nova Cond" w:cs="Arial"/>
        </w:rPr>
        <w:t xml:space="preserve"> elektrycznych i elektroenergetycznych </w:t>
      </w:r>
      <w:r w:rsidR="00DD4ED4" w:rsidRPr="00AF4235">
        <w:rPr>
          <w:rFonts w:ascii="Arial Nova Cond" w:hAnsi="Arial Nova Cond" w:cs="Arial"/>
          <w:i/>
        </w:rPr>
        <w:t>(określony w § VII ust. 2 pkt 4 ppkt 4.2</w:t>
      </w:r>
      <w:r w:rsidR="00DD4ED4">
        <w:rPr>
          <w:rFonts w:ascii="Arial Nova Cond" w:hAnsi="Arial Nova Cond" w:cs="Arial"/>
          <w:i/>
        </w:rPr>
        <w:t>)</w:t>
      </w:r>
      <w:r w:rsidR="00DD4ED4" w:rsidRPr="00AF4235">
        <w:rPr>
          <w:rFonts w:ascii="Arial Nova Cond" w:hAnsi="Arial Nova Cond" w:cs="Arial"/>
          <w:i/>
        </w:rPr>
        <w:t xml:space="preserve"> lit. b SWZ)</w:t>
      </w:r>
      <w:r w:rsidR="00DD4ED4" w:rsidRPr="00AF4235">
        <w:rPr>
          <w:rFonts w:ascii="Arial Nova Cond" w:hAnsi="Arial Nova Cond" w:cs="Arial"/>
        </w:rPr>
        <w:t>;</w:t>
      </w:r>
    </w:p>
    <w:p w14:paraId="5F5C8383" w14:textId="77777777" w:rsidR="00D736C0" w:rsidRPr="00AF4235" w:rsidRDefault="00D736C0">
      <w:pPr>
        <w:pStyle w:val="Nagwek1"/>
        <w:numPr>
          <w:ilvl w:val="0"/>
          <w:numId w:val="8"/>
        </w:numPr>
        <w:ind w:left="495" w:hanging="495"/>
        <w:rPr>
          <w:rFonts w:ascii="Arial Nova Cond" w:hAnsi="Arial Nova Cond" w:cs="Arial"/>
          <w:lang w:val="x-none" w:bidi="ar-SA"/>
        </w:rPr>
      </w:pPr>
      <w:r w:rsidRPr="00AF4235">
        <w:rPr>
          <w:rFonts w:ascii="Arial Nova Cond" w:hAnsi="Arial Nova Cond" w:cs="Arial"/>
          <w:lang w:val="x-none" w:bidi="ar-SA"/>
        </w:rPr>
        <w:t>OŚWIADCZENIE DOTYCZĄCE PODANYCH INFORMACJI:</w:t>
      </w:r>
    </w:p>
    <w:p w14:paraId="7B2E17BF" w14:textId="77777777" w:rsidR="00D736C0" w:rsidRPr="00AF4235" w:rsidRDefault="00D736C0" w:rsidP="00D736C0">
      <w:pPr>
        <w:pStyle w:val="Akapitzlist14"/>
        <w:spacing w:before="0" w:after="0"/>
        <w:ind w:left="360"/>
        <w:rPr>
          <w:rFonts w:ascii="Arial Nova Cond" w:hAnsi="Arial Nova Cond" w:cs="Arial"/>
          <w:sz w:val="20"/>
          <w:szCs w:val="20"/>
        </w:rPr>
      </w:pPr>
      <w:r w:rsidRPr="00AF4235">
        <w:rPr>
          <w:rFonts w:ascii="Arial Nova Cond" w:hAnsi="Arial Nova Cond" w:cs="Arial"/>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0C35998E" w14:textId="77777777" w:rsidR="00D736C0" w:rsidRPr="00AF4235" w:rsidRDefault="00D736C0">
      <w:pPr>
        <w:pStyle w:val="Nagwek1"/>
        <w:numPr>
          <w:ilvl w:val="0"/>
          <w:numId w:val="8"/>
        </w:numPr>
        <w:ind w:left="495" w:hanging="495"/>
        <w:rPr>
          <w:rFonts w:ascii="Arial Nova Cond" w:hAnsi="Arial Nova Cond" w:cs="Arial"/>
          <w:lang w:val="x-none" w:bidi="ar-SA"/>
        </w:rPr>
      </w:pPr>
      <w:r w:rsidRPr="00AF4235">
        <w:rPr>
          <w:rFonts w:ascii="Arial Nova Cond" w:hAnsi="Arial Nova Cond" w:cs="Arial"/>
          <w:lang w:val="x-none" w:bidi="ar-SA"/>
        </w:rPr>
        <w:t xml:space="preserve">INFORMACJA DOTYCZĄCA DOSTĘPU DO PODMIOTOWYCH ŚRODKÓW DOWODOWYCH: </w:t>
      </w:r>
    </w:p>
    <w:p w14:paraId="7F50A603" w14:textId="595F086A" w:rsidR="00D736C0" w:rsidRPr="00AF4235" w:rsidRDefault="00D736C0" w:rsidP="00D04942">
      <w:pPr>
        <w:pStyle w:val="Akapitzlist14"/>
        <w:spacing w:before="0" w:after="0"/>
        <w:ind w:left="360"/>
        <w:rPr>
          <w:rFonts w:ascii="Arial Nova Cond" w:hAnsi="Arial Nova Cond" w:cs="Century Gothic"/>
        </w:rPr>
      </w:pPr>
      <w:bookmarkStart w:id="3" w:name="_Hlk103116262"/>
      <w:r w:rsidRPr="00AF4235">
        <w:rPr>
          <w:rFonts w:ascii="Arial Nova Cond" w:hAnsi="Arial Nova Cond" w:cs="Arial"/>
          <w:sz w:val="20"/>
          <w:szCs w:val="20"/>
        </w:rPr>
        <w:t xml:space="preserve">Działając na podstawie art. 127 ust. 2 ustawy Pzp wskazuję, że podmiotowe środki dowodowe, o których mowa w </w:t>
      </w:r>
      <w:r w:rsidRPr="00AF4235">
        <w:rPr>
          <w:rFonts w:ascii="Arial Nova Cond" w:hAnsi="Arial Nova Cond" w:cs="Arial"/>
          <w:b/>
          <w:bCs/>
          <w:sz w:val="20"/>
          <w:szCs w:val="20"/>
        </w:rPr>
        <w:t>§ IX ust. 4 pkt 2 SWZ</w:t>
      </w:r>
      <w:r w:rsidRPr="00AF4235">
        <w:rPr>
          <w:rFonts w:ascii="Arial Nova Cond" w:hAnsi="Arial Nova Cond" w:cs="Arial"/>
          <w:sz w:val="20"/>
          <w:szCs w:val="20"/>
        </w:rPr>
        <w:t>, znajdują się w posiadaniu Zamawiającego, ponieważ zostały złożone w postępowaniu nr ………………………… Jednocześnie potwierdzam ich prawidłowość i aktualność</w:t>
      </w:r>
      <w:r w:rsidRPr="00AF4235">
        <w:rPr>
          <w:rFonts w:ascii="Arial Nova Cond" w:hAnsi="Arial Nova Cond" w:cs="Century Gothic"/>
        </w:rPr>
        <w:t xml:space="preserve">. </w:t>
      </w:r>
    </w:p>
    <w:p w14:paraId="2DD2C29F" w14:textId="4EE02B6E" w:rsidR="00D736C0" w:rsidRPr="00AF4235" w:rsidRDefault="00D736C0" w:rsidP="00D736C0">
      <w:pPr>
        <w:pStyle w:val="Akapitzlist"/>
        <w:spacing w:before="0" w:after="0" w:line="269" w:lineRule="auto"/>
        <w:ind w:left="363"/>
        <w:jc w:val="both"/>
        <w:rPr>
          <w:rFonts w:ascii="Arial Nova Cond" w:hAnsi="Arial Nova Cond" w:cs="Century Gothic"/>
        </w:rPr>
      </w:pPr>
    </w:p>
    <w:p w14:paraId="08EF0D9B" w14:textId="77777777" w:rsidR="00D736C0" w:rsidRPr="00AF4235" w:rsidRDefault="00D736C0" w:rsidP="00D736C0">
      <w:pPr>
        <w:pStyle w:val="Akapitzlist"/>
        <w:spacing w:before="0" w:after="0" w:line="269" w:lineRule="auto"/>
        <w:ind w:left="363"/>
        <w:jc w:val="both"/>
        <w:rPr>
          <w:rFonts w:ascii="Arial Nova Cond" w:hAnsi="Arial Nova Cond" w:cs="Century Gothic"/>
        </w:rPr>
      </w:pPr>
    </w:p>
    <w:bookmarkEnd w:id="3"/>
    <w:p w14:paraId="48DFC2B5" w14:textId="77777777" w:rsidR="00D32FC0" w:rsidRPr="00AF4235" w:rsidRDefault="00D32FC0" w:rsidP="00A3269D">
      <w:pPr>
        <w:spacing w:before="0" w:after="0"/>
        <w:ind w:left="4536"/>
        <w:jc w:val="center"/>
        <w:rPr>
          <w:rFonts w:ascii="Arial Nova Cond" w:hAnsi="Arial Nova Cond" w:cs="Arial"/>
          <w:i/>
          <w:iCs/>
          <w:sz w:val="16"/>
          <w:szCs w:val="16"/>
        </w:rPr>
      </w:pPr>
    </w:p>
    <w:p w14:paraId="11236D66" w14:textId="77777777" w:rsidR="00D32FC0" w:rsidRPr="00AF4235" w:rsidRDefault="00D32FC0" w:rsidP="00A3269D">
      <w:pPr>
        <w:spacing w:before="0" w:after="0"/>
        <w:ind w:left="4536"/>
        <w:jc w:val="center"/>
        <w:rPr>
          <w:rFonts w:ascii="Arial Nova Cond" w:hAnsi="Arial Nova Cond" w:cs="Arial"/>
          <w:i/>
          <w:iCs/>
          <w:sz w:val="16"/>
          <w:szCs w:val="16"/>
        </w:rPr>
      </w:pPr>
    </w:p>
    <w:p w14:paraId="44651D8F" w14:textId="7F0AB0AA" w:rsidR="00101ABB" w:rsidRPr="00AF4235" w:rsidRDefault="00CE5B23" w:rsidP="003B6F24">
      <w:pPr>
        <w:spacing w:before="0" w:after="0"/>
        <w:ind w:left="4536"/>
        <w:jc w:val="center"/>
        <w:rPr>
          <w:rFonts w:ascii="Arial Nova Cond" w:hAnsi="Arial Nova Cond" w:cs="Calibri"/>
        </w:rPr>
      </w:pPr>
      <w:r w:rsidRPr="00AF4235">
        <w:rPr>
          <w:rFonts w:ascii="Arial Nova Cond" w:hAnsi="Arial Nova Cond" w:cs="Arial"/>
          <w:i/>
          <w:iCs/>
          <w:sz w:val="16"/>
          <w:szCs w:val="16"/>
        </w:rPr>
        <w:t>- kwalifikowany podpis elektroniczny / podpis zaufany</w:t>
      </w:r>
      <w:r w:rsidRPr="00AF4235">
        <w:rPr>
          <w:rStyle w:val="Odwoanieprzypisudolnego"/>
          <w:rFonts w:ascii="Arial Nova Cond" w:hAnsi="Arial Nova Cond" w:cs="Arial"/>
          <w:i/>
          <w:iCs/>
          <w:sz w:val="16"/>
          <w:szCs w:val="16"/>
        </w:rPr>
        <w:footnoteReference w:id="3"/>
      </w:r>
      <w:r w:rsidRPr="00AF4235">
        <w:rPr>
          <w:rFonts w:ascii="Arial Nova Cond" w:hAnsi="Arial Nova Cond" w:cs="Arial"/>
          <w:i/>
          <w:iCs/>
          <w:sz w:val="16"/>
          <w:szCs w:val="16"/>
        </w:rPr>
        <w:t>/ podpis osobisty</w:t>
      </w:r>
      <w:r w:rsidRPr="00AF4235">
        <w:rPr>
          <w:rStyle w:val="Odwoanieprzypisudolnego"/>
          <w:rFonts w:ascii="Arial Nova Cond" w:hAnsi="Arial Nova Cond" w:cs="Arial"/>
          <w:i/>
          <w:iCs/>
          <w:sz w:val="16"/>
          <w:szCs w:val="16"/>
        </w:rPr>
        <w:footnoteReference w:id="4"/>
      </w:r>
      <w:r w:rsidRPr="00AF4235">
        <w:rPr>
          <w:rFonts w:ascii="Arial Nova Cond" w:hAnsi="Arial Nova Cond" w:cs="Arial"/>
          <w:i/>
          <w:iCs/>
          <w:sz w:val="16"/>
          <w:szCs w:val="16"/>
        </w:rPr>
        <w:t xml:space="preserve"> Wykonawcy lub osoby upoważnionej</w:t>
      </w:r>
    </w:p>
    <w:sectPr w:rsidR="00101ABB" w:rsidRPr="00AF4235" w:rsidSect="00CA7500">
      <w:footerReference w:type="default" r:id="rId9"/>
      <w:pgSz w:w="11906" w:h="16838"/>
      <w:pgMar w:top="993" w:right="1021" w:bottom="1021" w:left="1021" w:header="147" w:footer="454"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A8B77E" w14:textId="77777777" w:rsidR="008704AA" w:rsidRDefault="008704AA" w:rsidP="007F7FC9">
      <w:r>
        <w:separator/>
      </w:r>
    </w:p>
  </w:endnote>
  <w:endnote w:type="continuationSeparator" w:id="0">
    <w:p w14:paraId="19754EE1" w14:textId="77777777" w:rsidR="008704AA" w:rsidRDefault="008704AA"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ptos Narrow">
    <w:altName w:val="Arial"/>
    <w:charset w:val="00"/>
    <w:family w:val="swiss"/>
    <w:pitch w:val="variable"/>
    <w:sig w:usb0="20000287" w:usb1="00000003" w:usb2="00000000" w:usb3="00000000" w:csb0="0000019F" w:csb1="00000000"/>
  </w:font>
  <w:font w:name="Arial Nova Cond">
    <w:altName w:val="Arial"/>
    <w:charset w:val="00"/>
    <w:family w:val="swiss"/>
    <w:pitch w:val="variable"/>
    <w:sig w:usb0="00000001" w:usb1="00000002" w:usb2="00000000" w:usb3="00000000" w:csb0="0000019F" w:csb1="00000000"/>
  </w:font>
  <w:font w:name="Arial Nova">
    <w:altName w:val="Arial"/>
    <w:charset w:val="00"/>
    <w:family w:val="swiss"/>
    <w:pitch w:val="variable"/>
    <w:sig w:usb0="00000001" w:usb1="00000002"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Aptos">
    <w:altName w:val="Arial"/>
    <w:charset w:val="00"/>
    <w:family w:val="swiss"/>
    <w:pitch w:val="variable"/>
    <w:sig w:usb0="00000001"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85981"/>
      <w:docPartObj>
        <w:docPartGallery w:val="Page Numbers (Bottom of Page)"/>
        <w:docPartUnique/>
      </w:docPartObj>
    </w:sdtPr>
    <w:sdtEndPr/>
    <w:sdtContent>
      <w:sdt>
        <w:sdtPr>
          <w:id w:val="-758748163"/>
          <w:docPartObj>
            <w:docPartGallery w:val="Page Numbers (Top of Page)"/>
            <w:docPartUnique/>
          </w:docPartObj>
        </w:sdtPr>
        <w:sdtEndPr/>
        <w:sdtContent>
          <w:p w14:paraId="0DE93AAB" w14:textId="77777777" w:rsidR="00412F12" w:rsidRDefault="00412F12" w:rsidP="00F97C55">
            <w:pPr>
              <w:pStyle w:val="Stopka"/>
              <w:spacing w:before="0" w:after="0" w:line="240" w:lineRule="auto"/>
              <w:jc w:val="center"/>
            </w:pPr>
            <w:r w:rsidRPr="00F97C55">
              <w:rPr>
                <w:rFonts w:ascii="Aptos" w:hAnsi="Aptos"/>
                <w:sz w:val="16"/>
                <w:szCs w:val="16"/>
              </w:rPr>
              <w:t xml:space="preserve">Strona </w:t>
            </w:r>
            <w:r w:rsidRPr="00F97C55">
              <w:rPr>
                <w:rFonts w:ascii="Aptos" w:hAnsi="Aptos"/>
                <w:b/>
                <w:bCs/>
                <w:sz w:val="16"/>
                <w:szCs w:val="16"/>
              </w:rPr>
              <w:fldChar w:fldCharType="begin"/>
            </w:r>
            <w:r w:rsidRPr="00F97C55">
              <w:rPr>
                <w:rFonts w:ascii="Aptos" w:hAnsi="Aptos"/>
                <w:b/>
                <w:bCs/>
                <w:sz w:val="16"/>
                <w:szCs w:val="16"/>
              </w:rPr>
              <w:instrText>PAGE</w:instrText>
            </w:r>
            <w:r w:rsidRPr="00F97C55">
              <w:rPr>
                <w:rFonts w:ascii="Aptos" w:hAnsi="Aptos"/>
                <w:b/>
                <w:bCs/>
                <w:sz w:val="16"/>
                <w:szCs w:val="16"/>
              </w:rPr>
              <w:fldChar w:fldCharType="separate"/>
            </w:r>
            <w:r w:rsidR="008704AA">
              <w:rPr>
                <w:rFonts w:ascii="Aptos" w:hAnsi="Aptos"/>
                <w:b/>
                <w:bCs/>
                <w:noProof/>
                <w:sz w:val="16"/>
                <w:szCs w:val="16"/>
              </w:rPr>
              <w:t>1</w:t>
            </w:r>
            <w:r w:rsidRPr="00F97C55">
              <w:rPr>
                <w:rFonts w:ascii="Aptos" w:hAnsi="Aptos"/>
                <w:b/>
                <w:bCs/>
                <w:sz w:val="16"/>
                <w:szCs w:val="16"/>
              </w:rPr>
              <w:fldChar w:fldCharType="end"/>
            </w:r>
            <w:r w:rsidRPr="00F97C55">
              <w:rPr>
                <w:rFonts w:ascii="Aptos" w:hAnsi="Aptos"/>
                <w:sz w:val="16"/>
                <w:szCs w:val="16"/>
              </w:rPr>
              <w:t xml:space="preserve"> z </w:t>
            </w:r>
            <w:r w:rsidRPr="00F97C55">
              <w:rPr>
                <w:rFonts w:ascii="Aptos" w:hAnsi="Aptos"/>
                <w:b/>
                <w:bCs/>
                <w:sz w:val="16"/>
                <w:szCs w:val="16"/>
              </w:rPr>
              <w:fldChar w:fldCharType="begin"/>
            </w:r>
            <w:r w:rsidRPr="00F97C55">
              <w:rPr>
                <w:rFonts w:ascii="Aptos" w:hAnsi="Aptos"/>
                <w:b/>
                <w:bCs/>
                <w:sz w:val="16"/>
                <w:szCs w:val="16"/>
              </w:rPr>
              <w:instrText>NUMPAGES</w:instrText>
            </w:r>
            <w:r w:rsidRPr="00F97C55">
              <w:rPr>
                <w:rFonts w:ascii="Aptos" w:hAnsi="Aptos"/>
                <w:b/>
                <w:bCs/>
                <w:sz w:val="16"/>
                <w:szCs w:val="16"/>
              </w:rPr>
              <w:fldChar w:fldCharType="separate"/>
            </w:r>
            <w:r w:rsidR="008704AA">
              <w:rPr>
                <w:rFonts w:ascii="Aptos" w:hAnsi="Aptos"/>
                <w:b/>
                <w:bCs/>
                <w:noProof/>
                <w:sz w:val="16"/>
                <w:szCs w:val="16"/>
              </w:rPr>
              <w:t>1</w:t>
            </w:r>
            <w:r w:rsidRPr="00F97C55">
              <w:rPr>
                <w:rFonts w:ascii="Aptos" w:hAnsi="Aptos"/>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2AFB89" w14:textId="77777777" w:rsidR="008704AA" w:rsidRDefault="008704AA" w:rsidP="007F7FC9">
      <w:r>
        <w:separator/>
      </w:r>
    </w:p>
  </w:footnote>
  <w:footnote w:type="continuationSeparator" w:id="0">
    <w:p w14:paraId="05AAA586" w14:textId="77777777" w:rsidR="008704AA" w:rsidRDefault="008704AA" w:rsidP="007F7FC9">
      <w:r>
        <w:continuationSeparator/>
      </w:r>
    </w:p>
  </w:footnote>
  <w:footnote w:id="1">
    <w:p w14:paraId="7ED17181" w14:textId="1A71EB77" w:rsidR="00412F12" w:rsidRPr="007D539A" w:rsidRDefault="00412F12" w:rsidP="00E038A7">
      <w:pPr>
        <w:pStyle w:val="Tekstprzypisudolnego"/>
        <w:spacing w:before="0" w:after="0" w:line="240" w:lineRule="auto"/>
        <w:rPr>
          <w:rFonts w:ascii="Aptos" w:hAnsi="Aptos" w:cs="Arial"/>
          <w:color w:val="333333"/>
          <w:sz w:val="16"/>
          <w:szCs w:val="16"/>
          <w:shd w:val="clear" w:color="auto" w:fill="FFFFFF"/>
        </w:rPr>
      </w:pPr>
      <w:r w:rsidRPr="007D539A">
        <w:rPr>
          <w:rStyle w:val="Odwoanieprzypisudolnego"/>
          <w:rFonts w:ascii="Aptos" w:hAnsi="Aptos" w:cs="Arial"/>
          <w:sz w:val="16"/>
          <w:szCs w:val="16"/>
        </w:rPr>
        <w:footnoteRef/>
      </w:r>
      <w:r w:rsidRPr="007D539A">
        <w:rPr>
          <w:rFonts w:ascii="Aptos" w:hAnsi="Aptos" w:cs="Arial"/>
          <w:sz w:val="16"/>
          <w:szCs w:val="16"/>
        </w:rPr>
        <w:t xml:space="preserve"> </w:t>
      </w:r>
      <w:r w:rsidRPr="007D539A">
        <w:rPr>
          <w:rFonts w:ascii="Aptos" w:hAnsi="Aptos" w:cs="Arial"/>
          <w:color w:val="333333"/>
          <w:sz w:val="16"/>
          <w:szCs w:val="16"/>
          <w:shd w:val="clear" w:color="auto" w:fill="FFFFFF"/>
        </w:rPr>
        <w:t xml:space="preserve">W przypadku wspólnego ubiegania się o zamówienie przez wykonawców, oświadczenie składa każdy z wykonawców. </w:t>
      </w:r>
    </w:p>
  </w:footnote>
  <w:footnote w:id="2">
    <w:p w14:paraId="6E84BA7F" w14:textId="77777777" w:rsidR="00412F12" w:rsidRPr="00991EE7" w:rsidRDefault="00412F12" w:rsidP="007D539A">
      <w:pPr>
        <w:pStyle w:val="Tekstprzypisudolnego"/>
        <w:spacing w:before="0" w:after="0" w:line="240" w:lineRule="auto"/>
        <w:ind w:left="112" w:hanging="112"/>
        <w:rPr>
          <w:rFonts w:ascii="Arial Nova Cond" w:hAnsi="Arial Nova Cond" w:cs="Arial"/>
          <w:sz w:val="16"/>
          <w:szCs w:val="16"/>
        </w:rPr>
      </w:pPr>
      <w:r w:rsidRPr="00991EE7">
        <w:rPr>
          <w:rStyle w:val="Odwoanieprzypisudolnego"/>
          <w:rFonts w:ascii="Arial Nova Cond" w:hAnsi="Arial Nova Cond" w:cs="Arial"/>
          <w:sz w:val="16"/>
          <w:szCs w:val="16"/>
        </w:rPr>
        <w:footnoteRef/>
      </w:r>
      <w:r w:rsidRPr="00991EE7">
        <w:rPr>
          <w:rFonts w:ascii="Arial Nova Cond" w:hAnsi="Arial Nova Cond" w:cs="Arial"/>
          <w:sz w:val="16"/>
          <w:szCs w:val="16"/>
        </w:rPr>
        <w:t xml:space="preserve"> </w:t>
      </w:r>
      <w:r w:rsidRPr="00991EE7">
        <w:rPr>
          <w:rFonts w:ascii="Arial Nova Cond" w:hAnsi="Arial Nova Cond" w:cs="Arial"/>
          <w:color w:val="333333"/>
          <w:sz w:val="16"/>
          <w:szCs w:val="16"/>
          <w:shd w:val="clear" w:color="auto" w:fill="FFFFFF"/>
        </w:rPr>
        <w:t>Oświadczenie</w:t>
      </w:r>
      <w:r w:rsidRPr="00991EE7">
        <w:rPr>
          <w:rFonts w:ascii="Arial Nova Cond" w:hAnsi="Arial Nova Cond" w:cs="Arial"/>
          <w:sz w:val="16"/>
          <w:szCs w:val="16"/>
          <w:shd w:val="clear" w:color="auto" w:fill="FFFFFF"/>
        </w:rPr>
        <w:t xml:space="preserve"> potwierdza spełnianie warunków udziału w postępowaniu w zakresie, w jakim każdy z wykonawców wykazuje spełnianie warunków udziału w postępowaniu - patrz art.125 ust.4 ustawy Pzp.</w:t>
      </w:r>
    </w:p>
  </w:footnote>
  <w:footnote w:id="3">
    <w:p w14:paraId="3D9E763A" w14:textId="083967D0" w:rsidR="00412F12" w:rsidRPr="00991EE7" w:rsidRDefault="00412F12" w:rsidP="00F97C55">
      <w:pPr>
        <w:pStyle w:val="Tekstprzypisudolnego"/>
        <w:spacing w:before="0" w:after="0" w:line="240" w:lineRule="auto"/>
        <w:ind w:left="113" w:hanging="113"/>
        <w:rPr>
          <w:rFonts w:ascii="Arial Nova Cond" w:hAnsi="Arial Nova Cond" w:cs="Arial"/>
          <w:sz w:val="16"/>
          <w:szCs w:val="16"/>
        </w:rPr>
      </w:pPr>
      <w:r w:rsidRPr="00991EE7">
        <w:rPr>
          <w:rStyle w:val="Odwoanieprzypisudolnego"/>
          <w:rFonts w:ascii="Arial Nova Cond" w:hAnsi="Arial Nova Cond" w:cs="Arial"/>
          <w:sz w:val="16"/>
          <w:szCs w:val="16"/>
        </w:rPr>
        <w:footnoteRef/>
      </w:r>
      <w:r w:rsidRPr="00991EE7">
        <w:rPr>
          <w:rFonts w:ascii="Arial Nova Cond" w:hAnsi="Arial Nova Cond" w:cs="Arial"/>
          <w:sz w:val="16"/>
          <w:szCs w:val="16"/>
        </w:rPr>
        <w:t xml:space="preserve"> </w:t>
      </w:r>
      <w:r w:rsidRPr="00991EE7">
        <w:rPr>
          <w:rFonts w:ascii="Arial Nova Cond" w:hAnsi="Arial Nova Cond" w:cs="Arial"/>
          <w:b/>
          <w:sz w:val="16"/>
          <w:szCs w:val="16"/>
        </w:rPr>
        <w:t>Podpis zaufany</w:t>
      </w:r>
      <w:r w:rsidRPr="00991EE7">
        <w:rPr>
          <w:rFonts w:ascii="Arial Nova Cond" w:hAnsi="Arial Nova Cond" w:cs="Arial"/>
          <w:sz w:val="16"/>
          <w:szCs w:val="16"/>
        </w:rPr>
        <w:t xml:space="preserve"> - podpis </w:t>
      </w:r>
      <w:r w:rsidRPr="00991EE7">
        <w:rPr>
          <w:rFonts w:ascii="Arial Nova Cond" w:hAnsi="Arial Nova Cond" w:cs="Arial"/>
          <w:color w:val="333333"/>
          <w:sz w:val="16"/>
          <w:szCs w:val="16"/>
          <w:shd w:val="clear" w:color="auto" w:fill="FFFFFF"/>
        </w:rPr>
        <w:t>elektroniczny</w:t>
      </w:r>
      <w:r w:rsidRPr="00991EE7">
        <w:rPr>
          <w:rFonts w:ascii="Arial Nova Cond" w:hAnsi="Arial Nova Cond" w:cs="Arial"/>
          <w:sz w:val="16"/>
          <w:szCs w:val="16"/>
        </w:rPr>
        <w:t>, którego autentyczność i integralność są zapewniane przy użyciu pieczęci elektronicznej ministra właściwego do spraw informatyzacji</w:t>
      </w:r>
      <w:r w:rsidR="007D539A" w:rsidRPr="00991EE7">
        <w:rPr>
          <w:rFonts w:ascii="Arial Nova Cond" w:hAnsi="Arial Nova Cond" w:cs="Arial"/>
          <w:sz w:val="16"/>
          <w:szCs w:val="16"/>
        </w:rPr>
        <w:t>.</w:t>
      </w:r>
    </w:p>
  </w:footnote>
  <w:footnote w:id="4">
    <w:p w14:paraId="032A5415" w14:textId="465C5FD7" w:rsidR="00412F12" w:rsidRPr="00314030" w:rsidRDefault="00412F12" w:rsidP="00F97C55">
      <w:pPr>
        <w:pStyle w:val="Tekstprzypisudolnego"/>
        <w:spacing w:before="0" w:after="0" w:line="240" w:lineRule="auto"/>
        <w:ind w:left="113" w:hanging="113"/>
        <w:rPr>
          <w:rFonts w:ascii="Arial Narrow" w:hAnsi="Arial Narrow"/>
          <w:sz w:val="16"/>
          <w:szCs w:val="16"/>
        </w:rPr>
      </w:pPr>
      <w:r w:rsidRPr="00991EE7">
        <w:rPr>
          <w:rStyle w:val="Odwoanieprzypisudolnego"/>
          <w:rFonts w:ascii="Arial Nova Cond" w:hAnsi="Arial Nova Cond" w:cs="Arial"/>
          <w:sz w:val="16"/>
          <w:szCs w:val="16"/>
        </w:rPr>
        <w:footnoteRef/>
      </w:r>
      <w:r w:rsidRPr="00991EE7">
        <w:rPr>
          <w:rFonts w:ascii="Arial Nova Cond" w:hAnsi="Arial Nova Cond" w:cs="Arial"/>
          <w:sz w:val="16"/>
          <w:szCs w:val="16"/>
        </w:rPr>
        <w:t xml:space="preserve"> </w:t>
      </w:r>
      <w:r w:rsidR="007D539A" w:rsidRPr="00991EE7">
        <w:rPr>
          <w:rFonts w:ascii="Arial Nova Cond" w:hAnsi="Arial Nova Cond" w:cs="Arial"/>
          <w:b/>
          <w:sz w:val="16"/>
          <w:szCs w:val="16"/>
        </w:rPr>
        <w:t>P</w:t>
      </w:r>
      <w:r w:rsidRPr="00991EE7">
        <w:rPr>
          <w:rFonts w:ascii="Arial Nova Cond" w:hAnsi="Arial Nova Cond" w:cs="Arial"/>
          <w:b/>
          <w:sz w:val="16"/>
          <w:szCs w:val="16"/>
        </w:rPr>
        <w:t>odpis osobisty</w:t>
      </w:r>
      <w:r w:rsidRPr="00991EE7">
        <w:rPr>
          <w:rFonts w:ascii="Arial Nova Cond" w:hAnsi="Arial Nova Cond" w:cs="Arial"/>
          <w:sz w:val="16"/>
          <w:szCs w:val="16"/>
        </w:rPr>
        <w:t xml:space="preserve"> - zaawansowany </w:t>
      </w:r>
      <w:r w:rsidRPr="00991EE7">
        <w:rPr>
          <w:rFonts w:ascii="Arial Nova Cond" w:hAnsi="Arial Nova Cond" w:cs="Arial"/>
          <w:color w:val="333333"/>
          <w:sz w:val="16"/>
          <w:szCs w:val="16"/>
          <w:shd w:val="clear" w:color="auto" w:fill="FFFFFF"/>
        </w:rPr>
        <w:t>podpis</w:t>
      </w:r>
      <w:r w:rsidRPr="00991EE7">
        <w:rPr>
          <w:rFonts w:ascii="Arial Nova Cond" w:hAnsi="Arial Nova Cond" w:cs="Arial"/>
          <w:sz w:val="16"/>
          <w:szCs w:val="16"/>
        </w:rPr>
        <w:t xml:space="preserve">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r w:rsidR="007D539A" w:rsidRPr="00991EE7">
        <w:rPr>
          <w:rFonts w:ascii="Arial Nova Cond" w:hAnsi="Arial Nova Cond" w:cs="Arial"/>
          <w:sz w:val="16"/>
          <w:szCs w:val="16"/>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F0827294"/>
    <w:name w:val="WW8Num3"/>
    <w:lvl w:ilvl="0">
      <w:numFmt w:val="none"/>
      <w:lvlText w:val=""/>
      <w:lvlJc w:val="left"/>
      <w:pPr>
        <w:tabs>
          <w:tab w:val="num" w:pos="360"/>
        </w:tabs>
      </w:pPr>
    </w:lvl>
  </w:abstractNum>
  <w:abstractNum w:abstractNumId="1">
    <w:nsid w:val="00000004"/>
    <w:multiLevelType w:val="singleLevel"/>
    <w:tmpl w:val="826A7D3A"/>
    <w:name w:val="WW8Num9"/>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2">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7">
    <w:nsid w:val="0000000E"/>
    <w:multiLevelType w:val="singleLevel"/>
    <w:tmpl w:val="0000000E"/>
    <w:name w:val="WW8Num22"/>
    <w:lvl w:ilvl="0">
      <w:start w:val="1"/>
      <w:numFmt w:val="decimal"/>
      <w:lvlText w:val="%1)"/>
      <w:lvlJc w:val="left"/>
      <w:pPr>
        <w:tabs>
          <w:tab w:val="num" w:pos="0"/>
        </w:tabs>
        <w:ind w:left="717" w:hanging="360"/>
      </w:pPr>
    </w:lvl>
  </w:abstractNum>
  <w:abstractNum w:abstractNumId="8">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9">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1">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2">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4">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6">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17">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18">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19">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0">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1">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2">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3">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4">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26">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27">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28">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29">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0">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1">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2">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3">
    <w:nsid w:val="0000003F"/>
    <w:multiLevelType w:val="singleLevel"/>
    <w:tmpl w:val="0000003F"/>
    <w:name w:val="WW8Num81"/>
    <w:lvl w:ilvl="0">
      <w:start w:val="1"/>
      <w:numFmt w:val="decimal"/>
      <w:lvlText w:val="%1)"/>
      <w:lvlJc w:val="left"/>
      <w:pPr>
        <w:tabs>
          <w:tab w:val="num" w:pos="0"/>
        </w:tabs>
        <w:ind w:left="717" w:hanging="360"/>
      </w:pPr>
    </w:lvl>
  </w:abstractNum>
  <w:abstractNum w:abstractNumId="34">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5">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36">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37">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38">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39">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0">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1">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2">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3">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4">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5">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47">
    <w:nsid w:val="00000058"/>
    <w:multiLevelType w:val="multilevel"/>
    <w:tmpl w:val="9F62F486"/>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48">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49">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51">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2">
    <w:nsid w:val="07AE45A4"/>
    <w:multiLevelType w:val="hybridMultilevel"/>
    <w:tmpl w:val="18AE0D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7">
    <w:nsid w:val="22F25037"/>
    <w:multiLevelType w:val="hybridMultilevel"/>
    <w:tmpl w:val="464AF2E6"/>
    <w:lvl w:ilvl="0" w:tplc="FFFFFFFF">
      <w:start w:val="1"/>
      <w:numFmt w:val="lowerLetter"/>
      <w:lvlText w:val="%1)"/>
      <w:lvlJc w:val="left"/>
      <w:pPr>
        <w:ind w:left="1074" w:hanging="360"/>
      </w:pPr>
      <w:rPr>
        <w:rFonts w:hint="default"/>
        <w:b w:val="0"/>
        <w:u w:val="none"/>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58">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59">
    <w:nsid w:val="30BF4065"/>
    <w:multiLevelType w:val="hybridMultilevel"/>
    <w:tmpl w:val="464AF2E6"/>
    <w:lvl w:ilvl="0" w:tplc="FFFFFFFF">
      <w:start w:val="1"/>
      <w:numFmt w:val="lowerLetter"/>
      <w:lvlText w:val="%1)"/>
      <w:lvlJc w:val="left"/>
      <w:pPr>
        <w:ind w:left="1074" w:hanging="360"/>
      </w:pPr>
      <w:rPr>
        <w:rFonts w:hint="default"/>
        <w:b w:val="0"/>
        <w:u w:val="none"/>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60">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61">
    <w:nsid w:val="393D183D"/>
    <w:multiLevelType w:val="hybridMultilevel"/>
    <w:tmpl w:val="464AF2E6"/>
    <w:lvl w:ilvl="0" w:tplc="E1EE063A">
      <w:start w:val="1"/>
      <w:numFmt w:val="lowerLetter"/>
      <w:lvlText w:val="%1)"/>
      <w:lvlJc w:val="left"/>
      <w:pPr>
        <w:ind w:left="1074" w:hanging="360"/>
      </w:pPr>
      <w:rPr>
        <w:rFonts w:hint="default"/>
        <w:b w:val="0"/>
        <w:u w:val="none"/>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2">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63">
    <w:nsid w:val="3B5A1DD6"/>
    <w:multiLevelType w:val="multilevel"/>
    <w:tmpl w:val="94146FB8"/>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Cambria" w:hAnsi="Cambria" w:hint="default"/>
        <w:b w:val="0"/>
        <w:i w:val="0"/>
        <w:color w:val="auto"/>
        <w:sz w:val="20"/>
        <w:szCs w:val="20"/>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ptos Narrow" w:hAnsi="Aptos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4">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5">
    <w:nsid w:val="43A97E6D"/>
    <w:multiLevelType w:val="multilevel"/>
    <w:tmpl w:val="D40426AC"/>
    <w:styleLink w:val="WWOutlineListStyle120"/>
    <w:lvl w:ilvl="0">
      <w:start w:val="1"/>
      <w:numFmt w:val="upperRoman"/>
      <w:lvlText w:val="§%1."/>
      <w:lvlJc w:val="left"/>
      <w:pPr>
        <w:ind w:left="1211" w:hanging="360"/>
      </w:pPr>
      <w:rPr>
        <w:rFonts w:cs="Times New Roman"/>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6">
    <w:nsid w:val="54173D89"/>
    <w:multiLevelType w:val="hybridMultilevel"/>
    <w:tmpl w:val="6AFEEE00"/>
    <w:name w:val="WW8Num333242"/>
    <w:lvl w:ilvl="0" w:tplc="FC18AAFA">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67">
    <w:nsid w:val="56722A7B"/>
    <w:multiLevelType w:val="multilevel"/>
    <w:tmpl w:val="9C304BEE"/>
    <w:lvl w:ilvl="0">
      <w:start w:val="1"/>
      <w:numFmt w:val="decimal"/>
      <w:lvlText w:val="%1."/>
      <w:lvlJc w:val="left"/>
      <w:pPr>
        <w:ind w:left="360" w:hanging="360"/>
      </w:pPr>
      <w:rPr>
        <w:rFonts w:ascii="Arial Nova Cond" w:hAnsi="Arial Nova Cond" w:cs="Arial" w:hint="default"/>
        <w:b/>
        <w:bCs w:val="0"/>
        <w:i w:val="0"/>
      </w:rPr>
    </w:lvl>
    <w:lvl w:ilvl="1">
      <w:start w:val="1"/>
      <w:numFmt w:val="decimal"/>
      <w:lvlText w:val="%1.%2."/>
      <w:lvlJc w:val="left"/>
      <w:pPr>
        <w:ind w:left="1495" w:hanging="360"/>
      </w:pPr>
      <w:rPr>
        <w:rFonts w:ascii="Arial Nova Cond" w:hAnsi="Arial Nova Cond"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8">
    <w:nsid w:val="589D5935"/>
    <w:multiLevelType w:val="hybridMultilevel"/>
    <w:tmpl w:val="464AF2E6"/>
    <w:lvl w:ilvl="0" w:tplc="FFFFFFFF">
      <w:start w:val="1"/>
      <w:numFmt w:val="lowerLetter"/>
      <w:lvlText w:val="%1)"/>
      <w:lvlJc w:val="left"/>
      <w:pPr>
        <w:ind w:left="1074" w:hanging="360"/>
      </w:pPr>
      <w:rPr>
        <w:rFonts w:hint="default"/>
        <w:b w:val="0"/>
        <w:u w:val="none"/>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69">
    <w:nsid w:val="59153C93"/>
    <w:multiLevelType w:val="hybridMultilevel"/>
    <w:tmpl w:val="473C49C8"/>
    <w:name w:val="WW8Num15222"/>
    <w:lvl w:ilvl="0" w:tplc="10C806D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70">
    <w:nsid w:val="61891F87"/>
    <w:multiLevelType w:val="hybridMultilevel"/>
    <w:tmpl w:val="464AF2E6"/>
    <w:lvl w:ilvl="0" w:tplc="FFFFFFFF">
      <w:start w:val="1"/>
      <w:numFmt w:val="lowerLetter"/>
      <w:lvlText w:val="%1)"/>
      <w:lvlJc w:val="left"/>
      <w:pPr>
        <w:ind w:left="1074" w:hanging="360"/>
      </w:pPr>
      <w:rPr>
        <w:rFonts w:hint="default"/>
        <w:b w:val="0"/>
        <w:u w:val="none"/>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71">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72">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73">
    <w:nsid w:val="737C3A6C"/>
    <w:multiLevelType w:val="hybridMultilevel"/>
    <w:tmpl w:val="464AF2E6"/>
    <w:lvl w:ilvl="0" w:tplc="FFFFFFFF">
      <w:start w:val="1"/>
      <w:numFmt w:val="lowerLetter"/>
      <w:lvlText w:val="%1)"/>
      <w:lvlJc w:val="left"/>
      <w:pPr>
        <w:ind w:left="1074" w:hanging="360"/>
      </w:pPr>
      <w:rPr>
        <w:rFonts w:hint="default"/>
        <w:b w:val="0"/>
        <w:u w:val="none"/>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74">
    <w:nsid w:val="74AA660B"/>
    <w:multiLevelType w:val="hybridMultilevel"/>
    <w:tmpl w:val="464AF2E6"/>
    <w:lvl w:ilvl="0" w:tplc="FFFFFFFF">
      <w:start w:val="1"/>
      <w:numFmt w:val="lowerLetter"/>
      <w:lvlText w:val="%1)"/>
      <w:lvlJc w:val="left"/>
      <w:pPr>
        <w:ind w:left="1074" w:hanging="360"/>
      </w:pPr>
      <w:rPr>
        <w:rFonts w:hint="default"/>
        <w:b w:val="0"/>
        <w:u w:val="none"/>
      </w:rPr>
    </w:lvl>
    <w:lvl w:ilvl="1" w:tplc="FFFFFFFF" w:tentative="1">
      <w:start w:val="1"/>
      <w:numFmt w:val="lowerLetter"/>
      <w:lvlText w:val="%2."/>
      <w:lvlJc w:val="left"/>
      <w:pPr>
        <w:ind w:left="1794" w:hanging="360"/>
      </w:pPr>
    </w:lvl>
    <w:lvl w:ilvl="2" w:tplc="FFFFFFFF" w:tentative="1">
      <w:start w:val="1"/>
      <w:numFmt w:val="lowerRoman"/>
      <w:lvlText w:val="%3."/>
      <w:lvlJc w:val="right"/>
      <w:pPr>
        <w:ind w:left="2514" w:hanging="180"/>
      </w:pPr>
    </w:lvl>
    <w:lvl w:ilvl="3" w:tplc="FFFFFFFF" w:tentative="1">
      <w:start w:val="1"/>
      <w:numFmt w:val="decimal"/>
      <w:lvlText w:val="%4."/>
      <w:lvlJc w:val="left"/>
      <w:pPr>
        <w:ind w:left="3234" w:hanging="360"/>
      </w:pPr>
    </w:lvl>
    <w:lvl w:ilvl="4" w:tplc="FFFFFFFF" w:tentative="1">
      <w:start w:val="1"/>
      <w:numFmt w:val="lowerLetter"/>
      <w:lvlText w:val="%5."/>
      <w:lvlJc w:val="left"/>
      <w:pPr>
        <w:ind w:left="3954" w:hanging="360"/>
      </w:pPr>
    </w:lvl>
    <w:lvl w:ilvl="5" w:tplc="FFFFFFFF" w:tentative="1">
      <w:start w:val="1"/>
      <w:numFmt w:val="lowerRoman"/>
      <w:lvlText w:val="%6."/>
      <w:lvlJc w:val="right"/>
      <w:pPr>
        <w:ind w:left="4674" w:hanging="180"/>
      </w:pPr>
    </w:lvl>
    <w:lvl w:ilvl="6" w:tplc="FFFFFFFF" w:tentative="1">
      <w:start w:val="1"/>
      <w:numFmt w:val="decimal"/>
      <w:lvlText w:val="%7."/>
      <w:lvlJc w:val="left"/>
      <w:pPr>
        <w:ind w:left="5394" w:hanging="360"/>
      </w:pPr>
    </w:lvl>
    <w:lvl w:ilvl="7" w:tplc="FFFFFFFF" w:tentative="1">
      <w:start w:val="1"/>
      <w:numFmt w:val="lowerLetter"/>
      <w:lvlText w:val="%8."/>
      <w:lvlJc w:val="left"/>
      <w:pPr>
        <w:ind w:left="6114" w:hanging="360"/>
      </w:pPr>
    </w:lvl>
    <w:lvl w:ilvl="8" w:tplc="FFFFFFFF" w:tentative="1">
      <w:start w:val="1"/>
      <w:numFmt w:val="lowerRoman"/>
      <w:lvlText w:val="%9."/>
      <w:lvlJc w:val="right"/>
      <w:pPr>
        <w:ind w:left="6834" w:hanging="180"/>
      </w:pPr>
    </w:lvl>
  </w:abstractNum>
  <w:abstractNum w:abstractNumId="75">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76">
    <w:nsid w:val="7D101F6A"/>
    <w:multiLevelType w:val="hybridMultilevel"/>
    <w:tmpl w:val="904AE8BA"/>
    <w:name w:val="WW8Num132"/>
    <w:lvl w:ilvl="0" w:tplc="A55A01D4">
      <w:start w:val="1"/>
      <w:numFmt w:val="decimal"/>
      <w:lvlText w:val="%1."/>
      <w:lvlJc w:val="left"/>
      <w:pPr>
        <w:tabs>
          <w:tab w:val="num" w:pos="1080"/>
        </w:tabs>
        <w:ind w:left="1077" w:hanging="357"/>
      </w:pPr>
      <w:rPr>
        <w:rFonts w:ascii="Arial Narrow" w:hAnsi="Arial Narrow"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77">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8">
    <w:nsid w:val="7DC40C91"/>
    <w:multiLevelType w:val="multilevel"/>
    <w:tmpl w:val="BCCC8EF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Arial Narrow" w:hAnsi="Arial Narrow" w:hint="default"/>
        <w:b w:val="0"/>
        <w:i w:val="0"/>
        <w:color w:val="auto"/>
        <w:sz w:val="22"/>
        <w:szCs w:val="22"/>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ova" w:hAnsi="Arial Nova"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75"/>
  </w:num>
  <w:num w:numId="2">
    <w:abstractNumId w:val="64"/>
  </w:num>
  <w:num w:numId="3">
    <w:abstractNumId w:val="72"/>
  </w:num>
  <w:num w:numId="4">
    <w:abstractNumId w:val="56"/>
  </w:num>
  <w:num w:numId="5">
    <w:abstractNumId w:val="50"/>
  </w:num>
  <w:num w:numId="6">
    <w:abstractNumId w:val="58"/>
  </w:num>
  <w:num w:numId="7">
    <w:abstractNumId w:val="78"/>
  </w:num>
  <w:num w:numId="8">
    <w:abstractNumId w:val="67"/>
  </w:num>
  <w:num w:numId="9">
    <w:abstractNumId w:val="63"/>
  </w:num>
  <w:num w:numId="10">
    <w:abstractNumId w:val="65"/>
  </w:num>
  <w:num w:numId="11">
    <w:abstractNumId w:val="61"/>
  </w:num>
  <w:num w:numId="12">
    <w:abstractNumId w:val="68"/>
  </w:num>
  <w:num w:numId="13">
    <w:abstractNumId w:val="59"/>
  </w:num>
  <w:num w:numId="14">
    <w:abstractNumId w:val="57"/>
  </w:num>
  <w:num w:numId="15">
    <w:abstractNumId w:val="51"/>
  </w:num>
  <w:num w:numId="16">
    <w:abstractNumId w:val="53"/>
  </w:num>
  <w:num w:numId="17">
    <w:abstractNumId w:val="73"/>
  </w:num>
  <w:num w:numId="18">
    <w:abstractNumId w:val="52"/>
  </w:num>
  <w:num w:numId="19">
    <w:abstractNumId w:val="70"/>
  </w:num>
  <w:num w:numId="20">
    <w:abstractNumId w:val="7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dit="trackedChanges" w:enforcement="0"/>
  <w:defaultTabStop w:val="709"/>
  <w:hyphenationZone w:val="425"/>
  <w:doNotHyphenateCaps/>
  <w:drawingGridHorizontalSpacing w:val="100"/>
  <w:displayHorizontalDrawingGridEvery w:val="2"/>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E69"/>
    <w:rsid w:val="0000037D"/>
    <w:rsid w:val="00000729"/>
    <w:rsid w:val="000007F1"/>
    <w:rsid w:val="00000CD8"/>
    <w:rsid w:val="00001219"/>
    <w:rsid w:val="000012D7"/>
    <w:rsid w:val="00001EB1"/>
    <w:rsid w:val="00001FD0"/>
    <w:rsid w:val="0000207A"/>
    <w:rsid w:val="000025FA"/>
    <w:rsid w:val="000026AC"/>
    <w:rsid w:val="00002F8B"/>
    <w:rsid w:val="00004529"/>
    <w:rsid w:val="00004C08"/>
    <w:rsid w:val="00004EE9"/>
    <w:rsid w:val="00005057"/>
    <w:rsid w:val="000052FA"/>
    <w:rsid w:val="00006813"/>
    <w:rsid w:val="00007ADF"/>
    <w:rsid w:val="00007B58"/>
    <w:rsid w:val="00010917"/>
    <w:rsid w:val="00010BDB"/>
    <w:rsid w:val="00010EB1"/>
    <w:rsid w:val="0001235A"/>
    <w:rsid w:val="00012AAB"/>
    <w:rsid w:val="00013242"/>
    <w:rsid w:val="00013531"/>
    <w:rsid w:val="00013B6B"/>
    <w:rsid w:val="00013E8F"/>
    <w:rsid w:val="0001426B"/>
    <w:rsid w:val="00014838"/>
    <w:rsid w:val="00014CF4"/>
    <w:rsid w:val="00014D82"/>
    <w:rsid w:val="00014F35"/>
    <w:rsid w:val="000159C4"/>
    <w:rsid w:val="00015BE8"/>
    <w:rsid w:val="00016576"/>
    <w:rsid w:val="00017188"/>
    <w:rsid w:val="00017C4F"/>
    <w:rsid w:val="00017E99"/>
    <w:rsid w:val="00020918"/>
    <w:rsid w:val="00020D18"/>
    <w:rsid w:val="00020E94"/>
    <w:rsid w:val="000210A7"/>
    <w:rsid w:val="00021125"/>
    <w:rsid w:val="00022AFB"/>
    <w:rsid w:val="00023142"/>
    <w:rsid w:val="0002352E"/>
    <w:rsid w:val="00023DDF"/>
    <w:rsid w:val="0002579C"/>
    <w:rsid w:val="00025900"/>
    <w:rsid w:val="000267FF"/>
    <w:rsid w:val="00026D20"/>
    <w:rsid w:val="00027226"/>
    <w:rsid w:val="000279F5"/>
    <w:rsid w:val="00027AD4"/>
    <w:rsid w:val="00027E9E"/>
    <w:rsid w:val="00030AEF"/>
    <w:rsid w:val="0003158D"/>
    <w:rsid w:val="00031881"/>
    <w:rsid w:val="00031B3E"/>
    <w:rsid w:val="00032CE3"/>
    <w:rsid w:val="00033806"/>
    <w:rsid w:val="000339F6"/>
    <w:rsid w:val="00033CDA"/>
    <w:rsid w:val="000340A2"/>
    <w:rsid w:val="00034454"/>
    <w:rsid w:val="00034B22"/>
    <w:rsid w:val="00035464"/>
    <w:rsid w:val="000358DA"/>
    <w:rsid w:val="000359B3"/>
    <w:rsid w:val="00035CD1"/>
    <w:rsid w:val="00035E22"/>
    <w:rsid w:val="0003603D"/>
    <w:rsid w:val="0003630B"/>
    <w:rsid w:val="000374D1"/>
    <w:rsid w:val="00037C86"/>
    <w:rsid w:val="00037DDE"/>
    <w:rsid w:val="00040112"/>
    <w:rsid w:val="0004049A"/>
    <w:rsid w:val="00040593"/>
    <w:rsid w:val="00040A75"/>
    <w:rsid w:val="00041455"/>
    <w:rsid w:val="000415FA"/>
    <w:rsid w:val="00041ABF"/>
    <w:rsid w:val="00041C9F"/>
    <w:rsid w:val="00041EBA"/>
    <w:rsid w:val="000422F8"/>
    <w:rsid w:val="00042717"/>
    <w:rsid w:val="00042DFE"/>
    <w:rsid w:val="0004385E"/>
    <w:rsid w:val="0004389B"/>
    <w:rsid w:val="00044DAC"/>
    <w:rsid w:val="00045168"/>
    <w:rsid w:val="000451EC"/>
    <w:rsid w:val="000455F8"/>
    <w:rsid w:val="000458B2"/>
    <w:rsid w:val="00045D65"/>
    <w:rsid w:val="00046472"/>
    <w:rsid w:val="000467D1"/>
    <w:rsid w:val="0004691E"/>
    <w:rsid w:val="00046B37"/>
    <w:rsid w:val="00047786"/>
    <w:rsid w:val="00047991"/>
    <w:rsid w:val="00050223"/>
    <w:rsid w:val="00050245"/>
    <w:rsid w:val="00050899"/>
    <w:rsid w:val="000509E5"/>
    <w:rsid w:val="00050EEB"/>
    <w:rsid w:val="00051167"/>
    <w:rsid w:val="00051658"/>
    <w:rsid w:val="0005196A"/>
    <w:rsid w:val="00052BD5"/>
    <w:rsid w:val="00052D16"/>
    <w:rsid w:val="00052D46"/>
    <w:rsid w:val="00053045"/>
    <w:rsid w:val="00053176"/>
    <w:rsid w:val="00053929"/>
    <w:rsid w:val="000539B4"/>
    <w:rsid w:val="00053A9A"/>
    <w:rsid w:val="00053E12"/>
    <w:rsid w:val="00054C6F"/>
    <w:rsid w:val="000552EF"/>
    <w:rsid w:val="000558E6"/>
    <w:rsid w:val="00055976"/>
    <w:rsid w:val="00055E0D"/>
    <w:rsid w:val="0005633A"/>
    <w:rsid w:val="0005645F"/>
    <w:rsid w:val="00056518"/>
    <w:rsid w:val="00056605"/>
    <w:rsid w:val="00056A6B"/>
    <w:rsid w:val="00056B0E"/>
    <w:rsid w:val="00057602"/>
    <w:rsid w:val="0006026C"/>
    <w:rsid w:val="000603D4"/>
    <w:rsid w:val="000605B5"/>
    <w:rsid w:val="0006102A"/>
    <w:rsid w:val="000616E6"/>
    <w:rsid w:val="00061DB8"/>
    <w:rsid w:val="00061F2D"/>
    <w:rsid w:val="000627BE"/>
    <w:rsid w:val="000630F7"/>
    <w:rsid w:val="00063606"/>
    <w:rsid w:val="000637D9"/>
    <w:rsid w:val="00063FF4"/>
    <w:rsid w:val="00064AD5"/>
    <w:rsid w:val="00064AEC"/>
    <w:rsid w:val="00064CD8"/>
    <w:rsid w:val="00064E43"/>
    <w:rsid w:val="0006503D"/>
    <w:rsid w:val="000652ED"/>
    <w:rsid w:val="0006551A"/>
    <w:rsid w:val="000655A6"/>
    <w:rsid w:val="00065768"/>
    <w:rsid w:val="00065A54"/>
    <w:rsid w:val="00065DD3"/>
    <w:rsid w:val="000660C2"/>
    <w:rsid w:val="00066664"/>
    <w:rsid w:val="0006685F"/>
    <w:rsid w:val="0006699B"/>
    <w:rsid w:val="00067206"/>
    <w:rsid w:val="000676A5"/>
    <w:rsid w:val="000679D1"/>
    <w:rsid w:val="00067C17"/>
    <w:rsid w:val="00070648"/>
    <w:rsid w:val="000709DA"/>
    <w:rsid w:val="00070A57"/>
    <w:rsid w:val="00070BD4"/>
    <w:rsid w:val="00071106"/>
    <w:rsid w:val="00071355"/>
    <w:rsid w:val="00071666"/>
    <w:rsid w:val="000716F4"/>
    <w:rsid w:val="00071B2A"/>
    <w:rsid w:val="00071D0E"/>
    <w:rsid w:val="00071EF1"/>
    <w:rsid w:val="00072209"/>
    <w:rsid w:val="000722DE"/>
    <w:rsid w:val="00072616"/>
    <w:rsid w:val="0007311D"/>
    <w:rsid w:val="00073380"/>
    <w:rsid w:val="000736ED"/>
    <w:rsid w:val="0007377F"/>
    <w:rsid w:val="00074856"/>
    <w:rsid w:val="000752B6"/>
    <w:rsid w:val="0007530B"/>
    <w:rsid w:val="00075BB9"/>
    <w:rsid w:val="000763CC"/>
    <w:rsid w:val="000766D0"/>
    <w:rsid w:val="00076AE7"/>
    <w:rsid w:val="000776A7"/>
    <w:rsid w:val="00077DF7"/>
    <w:rsid w:val="00080289"/>
    <w:rsid w:val="00080E08"/>
    <w:rsid w:val="000816FD"/>
    <w:rsid w:val="000817F4"/>
    <w:rsid w:val="00081BFD"/>
    <w:rsid w:val="0008204C"/>
    <w:rsid w:val="0008252F"/>
    <w:rsid w:val="000827A5"/>
    <w:rsid w:val="00082E78"/>
    <w:rsid w:val="000830D6"/>
    <w:rsid w:val="000837E8"/>
    <w:rsid w:val="00083837"/>
    <w:rsid w:val="00083C59"/>
    <w:rsid w:val="00083DE3"/>
    <w:rsid w:val="00084D43"/>
    <w:rsid w:val="00085AD9"/>
    <w:rsid w:val="00086115"/>
    <w:rsid w:val="0008628D"/>
    <w:rsid w:val="0008699F"/>
    <w:rsid w:val="000869AF"/>
    <w:rsid w:val="00086EEF"/>
    <w:rsid w:val="00087BDC"/>
    <w:rsid w:val="00087F01"/>
    <w:rsid w:val="00090352"/>
    <w:rsid w:val="000908C6"/>
    <w:rsid w:val="000919FB"/>
    <w:rsid w:val="0009218B"/>
    <w:rsid w:val="0009222D"/>
    <w:rsid w:val="00092454"/>
    <w:rsid w:val="000932F1"/>
    <w:rsid w:val="000943EA"/>
    <w:rsid w:val="00094C32"/>
    <w:rsid w:val="00094D06"/>
    <w:rsid w:val="0009540A"/>
    <w:rsid w:val="00095581"/>
    <w:rsid w:val="00095922"/>
    <w:rsid w:val="00095A3C"/>
    <w:rsid w:val="00096C92"/>
    <w:rsid w:val="00096CBA"/>
    <w:rsid w:val="00097381"/>
    <w:rsid w:val="000974A3"/>
    <w:rsid w:val="000A0C0F"/>
    <w:rsid w:val="000A0FBB"/>
    <w:rsid w:val="000A1E04"/>
    <w:rsid w:val="000A250D"/>
    <w:rsid w:val="000A27A1"/>
    <w:rsid w:val="000A289B"/>
    <w:rsid w:val="000A2A03"/>
    <w:rsid w:val="000A2EA3"/>
    <w:rsid w:val="000A3407"/>
    <w:rsid w:val="000A4054"/>
    <w:rsid w:val="000A43B7"/>
    <w:rsid w:val="000A4878"/>
    <w:rsid w:val="000A4F63"/>
    <w:rsid w:val="000A4FD2"/>
    <w:rsid w:val="000A509E"/>
    <w:rsid w:val="000A5180"/>
    <w:rsid w:val="000A5B0E"/>
    <w:rsid w:val="000A5EC9"/>
    <w:rsid w:val="000A606C"/>
    <w:rsid w:val="000A649D"/>
    <w:rsid w:val="000A6DB6"/>
    <w:rsid w:val="000A724C"/>
    <w:rsid w:val="000A7E54"/>
    <w:rsid w:val="000A7FE4"/>
    <w:rsid w:val="000B0084"/>
    <w:rsid w:val="000B0488"/>
    <w:rsid w:val="000B0A2C"/>
    <w:rsid w:val="000B14DD"/>
    <w:rsid w:val="000B195E"/>
    <w:rsid w:val="000B250C"/>
    <w:rsid w:val="000B27F4"/>
    <w:rsid w:val="000B2AB5"/>
    <w:rsid w:val="000B2CBD"/>
    <w:rsid w:val="000B2E4C"/>
    <w:rsid w:val="000B3EB4"/>
    <w:rsid w:val="000B465D"/>
    <w:rsid w:val="000B4CB1"/>
    <w:rsid w:val="000B4EF8"/>
    <w:rsid w:val="000B5E84"/>
    <w:rsid w:val="000B6053"/>
    <w:rsid w:val="000B6277"/>
    <w:rsid w:val="000B69AE"/>
    <w:rsid w:val="000B6ADB"/>
    <w:rsid w:val="000B732F"/>
    <w:rsid w:val="000B7925"/>
    <w:rsid w:val="000B798D"/>
    <w:rsid w:val="000B7E1A"/>
    <w:rsid w:val="000C0A8F"/>
    <w:rsid w:val="000C0CA5"/>
    <w:rsid w:val="000C1724"/>
    <w:rsid w:val="000C1858"/>
    <w:rsid w:val="000C18E0"/>
    <w:rsid w:val="000C1AAA"/>
    <w:rsid w:val="000C1C16"/>
    <w:rsid w:val="000C216B"/>
    <w:rsid w:val="000C2A2A"/>
    <w:rsid w:val="000C2B9C"/>
    <w:rsid w:val="000C2E1C"/>
    <w:rsid w:val="000C2F45"/>
    <w:rsid w:val="000C37B3"/>
    <w:rsid w:val="000C39E1"/>
    <w:rsid w:val="000C3ADE"/>
    <w:rsid w:val="000C4BAD"/>
    <w:rsid w:val="000C51EC"/>
    <w:rsid w:val="000C5473"/>
    <w:rsid w:val="000C572F"/>
    <w:rsid w:val="000C583E"/>
    <w:rsid w:val="000C59DF"/>
    <w:rsid w:val="000C5D34"/>
    <w:rsid w:val="000C5DA9"/>
    <w:rsid w:val="000C654B"/>
    <w:rsid w:val="000C6F0D"/>
    <w:rsid w:val="000C73CF"/>
    <w:rsid w:val="000C7570"/>
    <w:rsid w:val="000C765B"/>
    <w:rsid w:val="000C7BE5"/>
    <w:rsid w:val="000D0010"/>
    <w:rsid w:val="000D09C8"/>
    <w:rsid w:val="000D0E9A"/>
    <w:rsid w:val="000D1161"/>
    <w:rsid w:val="000D17EE"/>
    <w:rsid w:val="000D1A1F"/>
    <w:rsid w:val="000D1BB0"/>
    <w:rsid w:val="000D25EE"/>
    <w:rsid w:val="000D2D9D"/>
    <w:rsid w:val="000D3D6E"/>
    <w:rsid w:val="000D3EB1"/>
    <w:rsid w:val="000D4672"/>
    <w:rsid w:val="000D49D7"/>
    <w:rsid w:val="000D4B12"/>
    <w:rsid w:val="000D4CAB"/>
    <w:rsid w:val="000D4EFE"/>
    <w:rsid w:val="000D516D"/>
    <w:rsid w:val="000D53AE"/>
    <w:rsid w:val="000D568E"/>
    <w:rsid w:val="000D6827"/>
    <w:rsid w:val="000D6B7E"/>
    <w:rsid w:val="000D6D19"/>
    <w:rsid w:val="000D6D88"/>
    <w:rsid w:val="000D6F3C"/>
    <w:rsid w:val="000D7718"/>
    <w:rsid w:val="000D7854"/>
    <w:rsid w:val="000D7E6E"/>
    <w:rsid w:val="000E08C6"/>
    <w:rsid w:val="000E0981"/>
    <w:rsid w:val="000E0B3C"/>
    <w:rsid w:val="000E0CBA"/>
    <w:rsid w:val="000E1166"/>
    <w:rsid w:val="000E1D58"/>
    <w:rsid w:val="000E2188"/>
    <w:rsid w:val="000E238F"/>
    <w:rsid w:val="000E306D"/>
    <w:rsid w:val="000E30F7"/>
    <w:rsid w:val="000E315B"/>
    <w:rsid w:val="000E3348"/>
    <w:rsid w:val="000E3EE2"/>
    <w:rsid w:val="000E41A2"/>
    <w:rsid w:val="000E4A26"/>
    <w:rsid w:val="000E4F49"/>
    <w:rsid w:val="000E51E0"/>
    <w:rsid w:val="000E54D3"/>
    <w:rsid w:val="000E5887"/>
    <w:rsid w:val="000E59B6"/>
    <w:rsid w:val="000E5C65"/>
    <w:rsid w:val="000E6575"/>
    <w:rsid w:val="000E65E4"/>
    <w:rsid w:val="000E677C"/>
    <w:rsid w:val="000E6854"/>
    <w:rsid w:val="000E68BE"/>
    <w:rsid w:val="000E696C"/>
    <w:rsid w:val="000E6E18"/>
    <w:rsid w:val="000E71A6"/>
    <w:rsid w:val="000E754D"/>
    <w:rsid w:val="000E7C1A"/>
    <w:rsid w:val="000F0009"/>
    <w:rsid w:val="000F00FC"/>
    <w:rsid w:val="000F0336"/>
    <w:rsid w:val="000F09AA"/>
    <w:rsid w:val="000F0E03"/>
    <w:rsid w:val="000F10A6"/>
    <w:rsid w:val="000F124F"/>
    <w:rsid w:val="000F1B49"/>
    <w:rsid w:val="000F20EB"/>
    <w:rsid w:val="000F21B0"/>
    <w:rsid w:val="000F22B6"/>
    <w:rsid w:val="000F25A8"/>
    <w:rsid w:val="000F2895"/>
    <w:rsid w:val="000F2E16"/>
    <w:rsid w:val="000F3433"/>
    <w:rsid w:val="000F3A13"/>
    <w:rsid w:val="000F3D45"/>
    <w:rsid w:val="000F3FDE"/>
    <w:rsid w:val="000F4A5E"/>
    <w:rsid w:val="000F4FEF"/>
    <w:rsid w:val="000F5872"/>
    <w:rsid w:val="000F5F3B"/>
    <w:rsid w:val="000F78B5"/>
    <w:rsid w:val="000F7DA7"/>
    <w:rsid w:val="000F7E05"/>
    <w:rsid w:val="001000E4"/>
    <w:rsid w:val="001001CD"/>
    <w:rsid w:val="00100F5B"/>
    <w:rsid w:val="001017AE"/>
    <w:rsid w:val="00101ABB"/>
    <w:rsid w:val="00101B34"/>
    <w:rsid w:val="001025D8"/>
    <w:rsid w:val="001026DD"/>
    <w:rsid w:val="00102CA7"/>
    <w:rsid w:val="00103438"/>
    <w:rsid w:val="001038D3"/>
    <w:rsid w:val="001038D6"/>
    <w:rsid w:val="001042D3"/>
    <w:rsid w:val="00104A94"/>
    <w:rsid w:val="00104BF8"/>
    <w:rsid w:val="001050C1"/>
    <w:rsid w:val="00105C56"/>
    <w:rsid w:val="0010620A"/>
    <w:rsid w:val="00106764"/>
    <w:rsid w:val="00106ABD"/>
    <w:rsid w:val="00106D5D"/>
    <w:rsid w:val="00107482"/>
    <w:rsid w:val="001074CD"/>
    <w:rsid w:val="001075B5"/>
    <w:rsid w:val="001113F1"/>
    <w:rsid w:val="00111A8A"/>
    <w:rsid w:val="001125E0"/>
    <w:rsid w:val="00112798"/>
    <w:rsid w:val="00112AD8"/>
    <w:rsid w:val="0011314C"/>
    <w:rsid w:val="00113472"/>
    <w:rsid w:val="001136AB"/>
    <w:rsid w:val="00113850"/>
    <w:rsid w:val="001138A4"/>
    <w:rsid w:val="00113E17"/>
    <w:rsid w:val="00114ACB"/>
    <w:rsid w:val="00115425"/>
    <w:rsid w:val="00115638"/>
    <w:rsid w:val="001157C1"/>
    <w:rsid w:val="0011590D"/>
    <w:rsid w:val="0011594A"/>
    <w:rsid w:val="00115C02"/>
    <w:rsid w:val="0011698E"/>
    <w:rsid w:val="00116BFC"/>
    <w:rsid w:val="00117049"/>
    <w:rsid w:val="001170F2"/>
    <w:rsid w:val="00117543"/>
    <w:rsid w:val="00117726"/>
    <w:rsid w:val="00117EDE"/>
    <w:rsid w:val="001201CC"/>
    <w:rsid w:val="00120D86"/>
    <w:rsid w:val="0012188E"/>
    <w:rsid w:val="001219EF"/>
    <w:rsid w:val="00121F06"/>
    <w:rsid w:val="001221E4"/>
    <w:rsid w:val="00122263"/>
    <w:rsid w:val="001222A8"/>
    <w:rsid w:val="00122576"/>
    <w:rsid w:val="001225A5"/>
    <w:rsid w:val="0012318C"/>
    <w:rsid w:val="0012343F"/>
    <w:rsid w:val="001236C9"/>
    <w:rsid w:val="00123C54"/>
    <w:rsid w:val="0012434A"/>
    <w:rsid w:val="00124B7C"/>
    <w:rsid w:val="00124D06"/>
    <w:rsid w:val="00124D9C"/>
    <w:rsid w:val="0012543E"/>
    <w:rsid w:val="001257EF"/>
    <w:rsid w:val="00125B75"/>
    <w:rsid w:val="00125FA1"/>
    <w:rsid w:val="0012606C"/>
    <w:rsid w:val="001267F1"/>
    <w:rsid w:val="00126D51"/>
    <w:rsid w:val="00127E05"/>
    <w:rsid w:val="00127E42"/>
    <w:rsid w:val="00127E71"/>
    <w:rsid w:val="00127F8E"/>
    <w:rsid w:val="001304A2"/>
    <w:rsid w:val="00130D79"/>
    <w:rsid w:val="001311E7"/>
    <w:rsid w:val="00131831"/>
    <w:rsid w:val="00131CD7"/>
    <w:rsid w:val="001338F6"/>
    <w:rsid w:val="001340C2"/>
    <w:rsid w:val="00134CAC"/>
    <w:rsid w:val="001350B1"/>
    <w:rsid w:val="001354DF"/>
    <w:rsid w:val="0013563D"/>
    <w:rsid w:val="00135F84"/>
    <w:rsid w:val="00135F9D"/>
    <w:rsid w:val="00136225"/>
    <w:rsid w:val="00136446"/>
    <w:rsid w:val="00136587"/>
    <w:rsid w:val="0013689C"/>
    <w:rsid w:val="001368D6"/>
    <w:rsid w:val="00136ABE"/>
    <w:rsid w:val="001370BC"/>
    <w:rsid w:val="00140471"/>
    <w:rsid w:val="00140B63"/>
    <w:rsid w:val="00141245"/>
    <w:rsid w:val="0014181C"/>
    <w:rsid w:val="00141C4D"/>
    <w:rsid w:val="00141D9B"/>
    <w:rsid w:val="001420ED"/>
    <w:rsid w:val="00142200"/>
    <w:rsid w:val="00142C22"/>
    <w:rsid w:val="00142C7D"/>
    <w:rsid w:val="001432A5"/>
    <w:rsid w:val="0014331D"/>
    <w:rsid w:val="0014349D"/>
    <w:rsid w:val="001437AB"/>
    <w:rsid w:val="00143CC6"/>
    <w:rsid w:val="00144B4B"/>
    <w:rsid w:val="00144B9C"/>
    <w:rsid w:val="0014563C"/>
    <w:rsid w:val="001456C5"/>
    <w:rsid w:val="00145C90"/>
    <w:rsid w:val="00146C3C"/>
    <w:rsid w:val="00146F90"/>
    <w:rsid w:val="00147115"/>
    <w:rsid w:val="00147673"/>
    <w:rsid w:val="00147E7F"/>
    <w:rsid w:val="001500EB"/>
    <w:rsid w:val="00150305"/>
    <w:rsid w:val="001503E8"/>
    <w:rsid w:val="00150786"/>
    <w:rsid w:val="00151297"/>
    <w:rsid w:val="00151458"/>
    <w:rsid w:val="00151B7A"/>
    <w:rsid w:val="00151BEC"/>
    <w:rsid w:val="0015249C"/>
    <w:rsid w:val="00152D84"/>
    <w:rsid w:val="0015349B"/>
    <w:rsid w:val="001535A6"/>
    <w:rsid w:val="00153F16"/>
    <w:rsid w:val="00154626"/>
    <w:rsid w:val="0015502B"/>
    <w:rsid w:val="0015586E"/>
    <w:rsid w:val="00155907"/>
    <w:rsid w:val="001562C4"/>
    <w:rsid w:val="001566CD"/>
    <w:rsid w:val="00156C22"/>
    <w:rsid w:val="00156DA9"/>
    <w:rsid w:val="00157124"/>
    <w:rsid w:val="001572B2"/>
    <w:rsid w:val="00157320"/>
    <w:rsid w:val="00157988"/>
    <w:rsid w:val="00157DC8"/>
    <w:rsid w:val="00157F1B"/>
    <w:rsid w:val="00160239"/>
    <w:rsid w:val="0016045C"/>
    <w:rsid w:val="00160C7D"/>
    <w:rsid w:val="001617CB"/>
    <w:rsid w:val="00161AFB"/>
    <w:rsid w:val="0016211C"/>
    <w:rsid w:val="001630C7"/>
    <w:rsid w:val="00163372"/>
    <w:rsid w:val="0016377A"/>
    <w:rsid w:val="0016397D"/>
    <w:rsid w:val="00163D3D"/>
    <w:rsid w:val="00163DC8"/>
    <w:rsid w:val="00163DF2"/>
    <w:rsid w:val="00163E69"/>
    <w:rsid w:val="00163FDE"/>
    <w:rsid w:val="001645B8"/>
    <w:rsid w:val="00164768"/>
    <w:rsid w:val="00164895"/>
    <w:rsid w:val="00165165"/>
    <w:rsid w:val="001652CF"/>
    <w:rsid w:val="0016570D"/>
    <w:rsid w:val="00165AA6"/>
    <w:rsid w:val="0016678B"/>
    <w:rsid w:val="0016682C"/>
    <w:rsid w:val="00166E0B"/>
    <w:rsid w:val="00166E71"/>
    <w:rsid w:val="001672A2"/>
    <w:rsid w:val="00167828"/>
    <w:rsid w:val="001700B6"/>
    <w:rsid w:val="00170769"/>
    <w:rsid w:val="00170A00"/>
    <w:rsid w:val="00170C0A"/>
    <w:rsid w:val="00170DFD"/>
    <w:rsid w:val="00171144"/>
    <w:rsid w:val="00171549"/>
    <w:rsid w:val="00172176"/>
    <w:rsid w:val="00172270"/>
    <w:rsid w:val="001722E3"/>
    <w:rsid w:val="001722EE"/>
    <w:rsid w:val="001726E9"/>
    <w:rsid w:val="0017275A"/>
    <w:rsid w:val="00172E54"/>
    <w:rsid w:val="001730BF"/>
    <w:rsid w:val="001737E4"/>
    <w:rsid w:val="00173868"/>
    <w:rsid w:val="00174651"/>
    <w:rsid w:val="001757FC"/>
    <w:rsid w:val="00175E36"/>
    <w:rsid w:val="001769C6"/>
    <w:rsid w:val="00176B05"/>
    <w:rsid w:val="00176FA7"/>
    <w:rsid w:val="0017753B"/>
    <w:rsid w:val="00177B4E"/>
    <w:rsid w:val="00177E8C"/>
    <w:rsid w:val="001801DE"/>
    <w:rsid w:val="00180731"/>
    <w:rsid w:val="00180E4E"/>
    <w:rsid w:val="00180E97"/>
    <w:rsid w:val="0018112A"/>
    <w:rsid w:val="00181306"/>
    <w:rsid w:val="001815C3"/>
    <w:rsid w:val="00181B73"/>
    <w:rsid w:val="00181FF8"/>
    <w:rsid w:val="00182510"/>
    <w:rsid w:val="00182CFD"/>
    <w:rsid w:val="001832F5"/>
    <w:rsid w:val="00183CF1"/>
    <w:rsid w:val="00183F77"/>
    <w:rsid w:val="001840AE"/>
    <w:rsid w:val="0018463D"/>
    <w:rsid w:val="001849EA"/>
    <w:rsid w:val="00185154"/>
    <w:rsid w:val="001851D9"/>
    <w:rsid w:val="00185A24"/>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30B"/>
    <w:rsid w:val="00191DC9"/>
    <w:rsid w:val="00191F5B"/>
    <w:rsid w:val="00192075"/>
    <w:rsid w:val="00192081"/>
    <w:rsid w:val="00192C7F"/>
    <w:rsid w:val="00192D4A"/>
    <w:rsid w:val="00192D7F"/>
    <w:rsid w:val="00192E5E"/>
    <w:rsid w:val="001930A8"/>
    <w:rsid w:val="0019315A"/>
    <w:rsid w:val="00193F67"/>
    <w:rsid w:val="0019450D"/>
    <w:rsid w:val="00194A53"/>
    <w:rsid w:val="00194B36"/>
    <w:rsid w:val="00194EBB"/>
    <w:rsid w:val="0019526A"/>
    <w:rsid w:val="00195367"/>
    <w:rsid w:val="0019660A"/>
    <w:rsid w:val="00196A57"/>
    <w:rsid w:val="00197451"/>
    <w:rsid w:val="00197D63"/>
    <w:rsid w:val="00197F50"/>
    <w:rsid w:val="001A056C"/>
    <w:rsid w:val="001A0CA4"/>
    <w:rsid w:val="001A104C"/>
    <w:rsid w:val="001A18D2"/>
    <w:rsid w:val="001A19DB"/>
    <w:rsid w:val="001A1E00"/>
    <w:rsid w:val="001A2061"/>
    <w:rsid w:val="001A23E2"/>
    <w:rsid w:val="001A2ED4"/>
    <w:rsid w:val="001A3143"/>
    <w:rsid w:val="001A39F5"/>
    <w:rsid w:val="001A463B"/>
    <w:rsid w:val="001A4776"/>
    <w:rsid w:val="001A4A70"/>
    <w:rsid w:val="001A4BA9"/>
    <w:rsid w:val="001A4E7D"/>
    <w:rsid w:val="001A4FA4"/>
    <w:rsid w:val="001A581C"/>
    <w:rsid w:val="001A586B"/>
    <w:rsid w:val="001A5AE7"/>
    <w:rsid w:val="001A5BC4"/>
    <w:rsid w:val="001A5E6B"/>
    <w:rsid w:val="001A6187"/>
    <w:rsid w:val="001A6346"/>
    <w:rsid w:val="001A6DAD"/>
    <w:rsid w:val="001A78B3"/>
    <w:rsid w:val="001A78E5"/>
    <w:rsid w:val="001A7973"/>
    <w:rsid w:val="001B007E"/>
    <w:rsid w:val="001B035E"/>
    <w:rsid w:val="001B0913"/>
    <w:rsid w:val="001B0E52"/>
    <w:rsid w:val="001B11BD"/>
    <w:rsid w:val="001B1748"/>
    <w:rsid w:val="001B176F"/>
    <w:rsid w:val="001B1E77"/>
    <w:rsid w:val="001B2420"/>
    <w:rsid w:val="001B27DD"/>
    <w:rsid w:val="001B2FCA"/>
    <w:rsid w:val="001B3265"/>
    <w:rsid w:val="001B35E3"/>
    <w:rsid w:val="001B41E0"/>
    <w:rsid w:val="001B47CE"/>
    <w:rsid w:val="001B5646"/>
    <w:rsid w:val="001B5B15"/>
    <w:rsid w:val="001B5B77"/>
    <w:rsid w:val="001B6296"/>
    <w:rsid w:val="001B69DB"/>
    <w:rsid w:val="001B6D6B"/>
    <w:rsid w:val="001B7322"/>
    <w:rsid w:val="001B7D60"/>
    <w:rsid w:val="001B7E2B"/>
    <w:rsid w:val="001B7F62"/>
    <w:rsid w:val="001C0DFB"/>
    <w:rsid w:val="001C0FEA"/>
    <w:rsid w:val="001C1260"/>
    <w:rsid w:val="001C14EA"/>
    <w:rsid w:val="001C1A30"/>
    <w:rsid w:val="001C1D10"/>
    <w:rsid w:val="001C211C"/>
    <w:rsid w:val="001C23ED"/>
    <w:rsid w:val="001C2D0D"/>
    <w:rsid w:val="001C2E4A"/>
    <w:rsid w:val="001C2F36"/>
    <w:rsid w:val="001C2F4B"/>
    <w:rsid w:val="001C339F"/>
    <w:rsid w:val="001C3791"/>
    <w:rsid w:val="001C3B0A"/>
    <w:rsid w:val="001C416F"/>
    <w:rsid w:val="001C4C5C"/>
    <w:rsid w:val="001C4E01"/>
    <w:rsid w:val="001C51FE"/>
    <w:rsid w:val="001C5D97"/>
    <w:rsid w:val="001C62C5"/>
    <w:rsid w:val="001C64F6"/>
    <w:rsid w:val="001C7A51"/>
    <w:rsid w:val="001C7D70"/>
    <w:rsid w:val="001D085C"/>
    <w:rsid w:val="001D0949"/>
    <w:rsid w:val="001D0AAE"/>
    <w:rsid w:val="001D0C82"/>
    <w:rsid w:val="001D108A"/>
    <w:rsid w:val="001D11BE"/>
    <w:rsid w:val="001D1308"/>
    <w:rsid w:val="001D1535"/>
    <w:rsid w:val="001D1969"/>
    <w:rsid w:val="001D2E97"/>
    <w:rsid w:val="001D2FA6"/>
    <w:rsid w:val="001D37E6"/>
    <w:rsid w:val="001D3AEA"/>
    <w:rsid w:val="001D3D33"/>
    <w:rsid w:val="001D3F39"/>
    <w:rsid w:val="001D4015"/>
    <w:rsid w:val="001D4758"/>
    <w:rsid w:val="001D5201"/>
    <w:rsid w:val="001D5763"/>
    <w:rsid w:val="001D5B2B"/>
    <w:rsid w:val="001D5B80"/>
    <w:rsid w:val="001D6E4D"/>
    <w:rsid w:val="001D6FBC"/>
    <w:rsid w:val="001D710B"/>
    <w:rsid w:val="001D721A"/>
    <w:rsid w:val="001D7509"/>
    <w:rsid w:val="001D7673"/>
    <w:rsid w:val="001D7B1F"/>
    <w:rsid w:val="001E0063"/>
    <w:rsid w:val="001E0362"/>
    <w:rsid w:val="001E0917"/>
    <w:rsid w:val="001E099A"/>
    <w:rsid w:val="001E0B12"/>
    <w:rsid w:val="001E1FCE"/>
    <w:rsid w:val="001E283A"/>
    <w:rsid w:val="001E2A54"/>
    <w:rsid w:val="001E2D69"/>
    <w:rsid w:val="001E3BA5"/>
    <w:rsid w:val="001E3D37"/>
    <w:rsid w:val="001E3D91"/>
    <w:rsid w:val="001E3E68"/>
    <w:rsid w:val="001E411F"/>
    <w:rsid w:val="001E4B23"/>
    <w:rsid w:val="001E4EFA"/>
    <w:rsid w:val="001E4F05"/>
    <w:rsid w:val="001E518F"/>
    <w:rsid w:val="001E5757"/>
    <w:rsid w:val="001E57C3"/>
    <w:rsid w:val="001E5B19"/>
    <w:rsid w:val="001E5BFE"/>
    <w:rsid w:val="001E5D90"/>
    <w:rsid w:val="001E6C32"/>
    <w:rsid w:val="001E6C40"/>
    <w:rsid w:val="001E6D93"/>
    <w:rsid w:val="001E7442"/>
    <w:rsid w:val="001E7E73"/>
    <w:rsid w:val="001F065E"/>
    <w:rsid w:val="001F0AA9"/>
    <w:rsid w:val="001F0AFA"/>
    <w:rsid w:val="001F0C1B"/>
    <w:rsid w:val="001F0D85"/>
    <w:rsid w:val="001F111F"/>
    <w:rsid w:val="001F1178"/>
    <w:rsid w:val="001F1B42"/>
    <w:rsid w:val="001F1BC3"/>
    <w:rsid w:val="001F1F7F"/>
    <w:rsid w:val="001F204B"/>
    <w:rsid w:val="001F2A96"/>
    <w:rsid w:val="001F2E4F"/>
    <w:rsid w:val="001F3FF7"/>
    <w:rsid w:val="001F43D6"/>
    <w:rsid w:val="001F4C82"/>
    <w:rsid w:val="001F52B5"/>
    <w:rsid w:val="001F5433"/>
    <w:rsid w:val="001F5685"/>
    <w:rsid w:val="001F5B2A"/>
    <w:rsid w:val="001F656A"/>
    <w:rsid w:val="001F6675"/>
    <w:rsid w:val="001F7624"/>
    <w:rsid w:val="001F7F19"/>
    <w:rsid w:val="002001CE"/>
    <w:rsid w:val="00200501"/>
    <w:rsid w:val="00200773"/>
    <w:rsid w:val="00200B4B"/>
    <w:rsid w:val="002013C4"/>
    <w:rsid w:val="00202371"/>
    <w:rsid w:val="00202623"/>
    <w:rsid w:val="002028CB"/>
    <w:rsid w:val="00203FD3"/>
    <w:rsid w:val="00203FE1"/>
    <w:rsid w:val="00204010"/>
    <w:rsid w:val="002043C3"/>
    <w:rsid w:val="00204690"/>
    <w:rsid w:val="002047C7"/>
    <w:rsid w:val="00204A08"/>
    <w:rsid w:val="00204D6C"/>
    <w:rsid w:val="00205057"/>
    <w:rsid w:val="00205366"/>
    <w:rsid w:val="00205382"/>
    <w:rsid w:val="00205837"/>
    <w:rsid w:val="00205920"/>
    <w:rsid w:val="00205980"/>
    <w:rsid w:val="00205A74"/>
    <w:rsid w:val="00205F72"/>
    <w:rsid w:val="00205FBA"/>
    <w:rsid w:val="0020671C"/>
    <w:rsid w:val="0020696A"/>
    <w:rsid w:val="00206A17"/>
    <w:rsid w:val="00206D47"/>
    <w:rsid w:val="0020710E"/>
    <w:rsid w:val="002072CE"/>
    <w:rsid w:val="00207551"/>
    <w:rsid w:val="00207781"/>
    <w:rsid w:val="00207BFD"/>
    <w:rsid w:val="00207D43"/>
    <w:rsid w:val="00210297"/>
    <w:rsid w:val="0021031A"/>
    <w:rsid w:val="0021051D"/>
    <w:rsid w:val="00210B9E"/>
    <w:rsid w:val="00210BE5"/>
    <w:rsid w:val="002113FE"/>
    <w:rsid w:val="0021163D"/>
    <w:rsid w:val="00211B7C"/>
    <w:rsid w:val="00212147"/>
    <w:rsid w:val="0021224D"/>
    <w:rsid w:val="002124BE"/>
    <w:rsid w:val="002128FC"/>
    <w:rsid w:val="00212AB5"/>
    <w:rsid w:val="00212B34"/>
    <w:rsid w:val="00212BA8"/>
    <w:rsid w:val="00213CAE"/>
    <w:rsid w:val="00213F98"/>
    <w:rsid w:val="002150D8"/>
    <w:rsid w:val="00216051"/>
    <w:rsid w:val="002167A3"/>
    <w:rsid w:val="00216AF5"/>
    <w:rsid w:val="00216B10"/>
    <w:rsid w:val="00216D1C"/>
    <w:rsid w:val="0021714F"/>
    <w:rsid w:val="002172D8"/>
    <w:rsid w:val="00220244"/>
    <w:rsid w:val="002202EE"/>
    <w:rsid w:val="002203C8"/>
    <w:rsid w:val="00220703"/>
    <w:rsid w:val="00220BFA"/>
    <w:rsid w:val="00220DFF"/>
    <w:rsid w:val="00221026"/>
    <w:rsid w:val="00221511"/>
    <w:rsid w:val="0022163D"/>
    <w:rsid w:val="0022175A"/>
    <w:rsid w:val="00221955"/>
    <w:rsid w:val="00221AB6"/>
    <w:rsid w:val="00221D4F"/>
    <w:rsid w:val="00221F31"/>
    <w:rsid w:val="00222372"/>
    <w:rsid w:val="002223FC"/>
    <w:rsid w:val="00223A3D"/>
    <w:rsid w:val="00223D7D"/>
    <w:rsid w:val="00223E0B"/>
    <w:rsid w:val="00223FA3"/>
    <w:rsid w:val="00224B38"/>
    <w:rsid w:val="00224F4E"/>
    <w:rsid w:val="00224F8E"/>
    <w:rsid w:val="002257C4"/>
    <w:rsid w:val="00225F50"/>
    <w:rsid w:val="0022635C"/>
    <w:rsid w:val="00226597"/>
    <w:rsid w:val="00226AEC"/>
    <w:rsid w:val="00226B23"/>
    <w:rsid w:val="00226EB1"/>
    <w:rsid w:val="00226F84"/>
    <w:rsid w:val="00227137"/>
    <w:rsid w:val="002271BA"/>
    <w:rsid w:val="002272E1"/>
    <w:rsid w:val="0022735D"/>
    <w:rsid w:val="0022792A"/>
    <w:rsid w:val="00227E09"/>
    <w:rsid w:val="0023063E"/>
    <w:rsid w:val="002309B8"/>
    <w:rsid w:val="00230BC3"/>
    <w:rsid w:val="00230F58"/>
    <w:rsid w:val="0023143E"/>
    <w:rsid w:val="00231C27"/>
    <w:rsid w:val="00232333"/>
    <w:rsid w:val="00232521"/>
    <w:rsid w:val="00232695"/>
    <w:rsid w:val="00232871"/>
    <w:rsid w:val="002328D1"/>
    <w:rsid w:val="00232D5A"/>
    <w:rsid w:val="00232DCC"/>
    <w:rsid w:val="00232DF3"/>
    <w:rsid w:val="00232E86"/>
    <w:rsid w:val="00233414"/>
    <w:rsid w:val="002334F4"/>
    <w:rsid w:val="002337B4"/>
    <w:rsid w:val="00233ADC"/>
    <w:rsid w:val="00233F29"/>
    <w:rsid w:val="0023413D"/>
    <w:rsid w:val="0023437D"/>
    <w:rsid w:val="0023451A"/>
    <w:rsid w:val="002346F9"/>
    <w:rsid w:val="00234C78"/>
    <w:rsid w:val="0023510E"/>
    <w:rsid w:val="002355C9"/>
    <w:rsid w:val="00235AF6"/>
    <w:rsid w:val="002364CB"/>
    <w:rsid w:val="00236508"/>
    <w:rsid w:val="00237415"/>
    <w:rsid w:val="002377E3"/>
    <w:rsid w:val="0023793A"/>
    <w:rsid w:val="00237DBD"/>
    <w:rsid w:val="00237F4C"/>
    <w:rsid w:val="00240459"/>
    <w:rsid w:val="002407CE"/>
    <w:rsid w:val="0024083C"/>
    <w:rsid w:val="002408E9"/>
    <w:rsid w:val="00240F65"/>
    <w:rsid w:val="00241A49"/>
    <w:rsid w:val="00241DE9"/>
    <w:rsid w:val="00241E32"/>
    <w:rsid w:val="00242717"/>
    <w:rsid w:val="00242BA0"/>
    <w:rsid w:val="00243272"/>
    <w:rsid w:val="00243580"/>
    <w:rsid w:val="002436DC"/>
    <w:rsid w:val="002437D5"/>
    <w:rsid w:val="00244174"/>
    <w:rsid w:val="002441A1"/>
    <w:rsid w:val="00244320"/>
    <w:rsid w:val="002449D0"/>
    <w:rsid w:val="00244A81"/>
    <w:rsid w:val="00244AA8"/>
    <w:rsid w:val="00244B6F"/>
    <w:rsid w:val="00244CD1"/>
    <w:rsid w:val="00244F95"/>
    <w:rsid w:val="002454C7"/>
    <w:rsid w:val="0024594D"/>
    <w:rsid w:val="00245A4E"/>
    <w:rsid w:val="00245B3F"/>
    <w:rsid w:val="0024673B"/>
    <w:rsid w:val="002469B4"/>
    <w:rsid w:val="00246F27"/>
    <w:rsid w:val="00247BC5"/>
    <w:rsid w:val="002501A1"/>
    <w:rsid w:val="00251265"/>
    <w:rsid w:val="002515FB"/>
    <w:rsid w:val="00251847"/>
    <w:rsid w:val="00251997"/>
    <w:rsid w:val="00251B18"/>
    <w:rsid w:val="00252624"/>
    <w:rsid w:val="00252958"/>
    <w:rsid w:val="002538DE"/>
    <w:rsid w:val="00253C92"/>
    <w:rsid w:val="00254BE6"/>
    <w:rsid w:val="00255282"/>
    <w:rsid w:val="002552B8"/>
    <w:rsid w:val="002553B3"/>
    <w:rsid w:val="002558A2"/>
    <w:rsid w:val="002559F7"/>
    <w:rsid w:val="002566DD"/>
    <w:rsid w:val="00256AB1"/>
    <w:rsid w:val="00257031"/>
    <w:rsid w:val="0025739E"/>
    <w:rsid w:val="00257490"/>
    <w:rsid w:val="00257590"/>
    <w:rsid w:val="002578C4"/>
    <w:rsid w:val="0026007D"/>
    <w:rsid w:val="00260DA0"/>
    <w:rsid w:val="00261755"/>
    <w:rsid w:val="00261E29"/>
    <w:rsid w:val="002624AD"/>
    <w:rsid w:val="002634FC"/>
    <w:rsid w:val="00264826"/>
    <w:rsid w:val="00264AD4"/>
    <w:rsid w:val="00264BB4"/>
    <w:rsid w:val="00264BE2"/>
    <w:rsid w:val="00264CD9"/>
    <w:rsid w:val="00264EA4"/>
    <w:rsid w:val="00264EF0"/>
    <w:rsid w:val="00264FE1"/>
    <w:rsid w:val="002654F1"/>
    <w:rsid w:val="00265AC4"/>
    <w:rsid w:val="00266794"/>
    <w:rsid w:val="00267272"/>
    <w:rsid w:val="002672F5"/>
    <w:rsid w:val="002675E5"/>
    <w:rsid w:val="0026768C"/>
    <w:rsid w:val="00267BEB"/>
    <w:rsid w:val="00267D8E"/>
    <w:rsid w:val="002702CB"/>
    <w:rsid w:val="00270AD7"/>
    <w:rsid w:val="002710AE"/>
    <w:rsid w:val="002712C1"/>
    <w:rsid w:val="002712E6"/>
    <w:rsid w:val="002714EF"/>
    <w:rsid w:val="00271DEC"/>
    <w:rsid w:val="00271E62"/>
    <w:rsid w:val="00272FEB"/>
    <w:rsid w:val="00273FD4"/>
    <w:rsid w:val="00274018"/>
    <w:rsid w:val="002745FA"/>
    <w:rsid w:val="00274983"/>
    <w:rsid w:val="00274A52"/>
    <w:rsid w:val="00274DEB"/>
    <w:rsid w:val="00275238"/>
    <w:rsid w:val="0027620E"/>
    <w:rsid w:val="002763B0"/>
    <w:rsid w:val="00276C75"/>
    <w:rsid w:val="00277849"/>
    <w:rsid w:val="0028047D"/>
    <w:rsid w:val="002806FB"/>
    <w:rsid w:val="002809EE"/>
    <w:rsid w:val="00280E57"/>
    <w:rsid w:val="00280ECD"/>
    <w:rsid w:val="00280F16"/>
    <w:rsid w:val="0028173D"/>
    <w:rsid w:val="00281740"/>
    <w:rsid w:val="00282294"/>
    <w:rsid w:val="002822BA"/>
    <w:rsid w:val="0028240A"/>
    <w:rsid w:val="00282D14"/>
    <w:rsid w:val="0028302A"/>
    <w:rsid w:val="0028308C"/>
    <w:rsid w:val="002830B9"/>
    <w:rsid w:val="0028323A"/>
    <w:rsid w:val="00283B75"/>
    <w:rsid w:val="00283BB7"/>
    <w:rsid w:val="00283D21"/>
    <w:rsid w:val="002840E7"/>
    <w:rsid w:val="002847F9"/>
    <w:rsid w:val="00284AF6"/>
    <w:rsid w:val="00284BD7"/>
    <w:rsid w:val="00284C13"/>
    <w:rsid w:val="00284F77"/>
    <w:rsid w:val="0028525D"/>
    <w:rsid w:val="00285867"/>
    <w:rsid w:val="00285E53"/>
    <w:rsid w:val="0028629F"/>
    <w:rsid w:val="00286466"/>
    <w:rsid w:val="00286651"/>
    <w:rsid w:val="002868ED"/>
    <w:rsid w:val="002876E4"/>
    <w:rsid w:val="002877BF"/>
    <w:rsid w:val="00287E04"/>
    <w:rsid w:val="0029111D"/>
    <w:rsid w:val="00291589"/>
    <w:rsid w:val="00291A5D"/>
    <w:rsid w:val="00291C8B"/>
    <w:rsid w:val="00291D8A"/>
    <w:rsid w:val="00292974"/>
    <w:rsid w:val="00292A2E"/>
    <w:rsid w:val="00292A92"/>
    <w:rsid w:val="00292CF3"/>
    <w:rsid w:val="00292D35"/>
    <w:rsid w:val="00292D5B"/>
    <w:rsid w:val="00292E92"/>
    <w:rsid w:val="0029380A"/>
    <w:rsid w:val="00294011"/>
    <w:rsid w:val="002942EE"/>
    <w:rsid w:val="0029456D"/>
    <w:rsid w:val="00294A2F"/>
    <w:rsid w:val="002952E4"/>
    <w:rsid w:val="002958BC"/>
    <w:rsid w:val="00295C33"/>
    <w:rsid w:val="00296398"/>
    <w:rsid w:val="0029672B"/>
    <w:rsid w:val="00296960"/>
    <w:rsid w:val="00296A1E"/>
    <w:rsid w:val="00296F43"/>
    <w:rsid w:val="002972AA"/>
    <w:rsid w:val="002A0579"/>
    <w:rsid w:val="002A058F"/>
    <w:rsid w:val="002A0B35"/>
    <w:rsid w:val="002A108A"/>
    <w:rsid w:val="002A1B8A"/>
    <w:rsid w:val="002A1D32"/>
    <w:rsid w:val="002A243E"/>
    <w:rsid w:val="002A2E62"/>
    <w:rsid w:val="002A2E65"/>
    <w:rsid w:val="002A3D96"/>
    <w:rsid w:val="002A4173"/>
    <w:rsid w:val="002A4FED"/>
    <w:rsid w:val="002A6068"/>
    <w:rsid w:val="002A6784"/>
    <w:rsid w:val="002A75E1"/>
    <w:rsid w:val="002A7C92"/>
    <w:rsid w:val="002B003C"/>
    <w:rsid w:val="002B0126"/>
    <w:rsid w:val="002B04C3"/>
    <w:rsid w:val="002B0673"/>
    <w:rsid w:val="002B0E5A"/>
    <w:rsid w:val="002B13EC"/>
    <w:rsid w:val="002B17D4"/>
    <w:rsid w:val="002B18E4"/>
    <w:rsid w:val="002B1A6C"/>
    <w:rsid w:val="002B1DCA"/>
    <w:rsid w:val="002B1F0C"/>
    <w:rsid w:val="002B1FA4"/>
    <w:rsid w:val="002B24C5"/>
    <w:rsid w:val="002B2F58"/>
    <w:rsid w:val="002B3319"/>
    <w:rsid w:val="002B3961"/>
    <w:rsid w:val="002B3A34"/>
    <w:rsid w:val="002B3D4B"/>
    <w:rsid w:val="002B3DF5"/>
    <w:rsid w:val="002B3EF6"/>
    <w:rsid w:val="002B495A"/>
    <w:rsid w:val="002B543F"/>
    <w:rsid w:val="002B6891"/>
    <w:rsid w:val="002B71B3"/>
    <w:rsid w:val="002B73C4"/>
    <w:rsid w:val="002C02C1"/>
    <w:rsid w:val="002C0313"/>
    <w:rsid w:val="002C05F9"/>
    <w:rsid w:val="002C14FF"/>
    <w:rsid w:val="002C15CA"/>
    <w:rsid w:val="002C1AF9"/>
    <w:rsid w:val="002C2074"/>
    <w:rsid w:val="002C2CF2"/>
    <w:rsid w:val="002C34AE"/>
    <w:rsid w:val="002C3DA5"/>
    <w:rsid w:val="002C3F33"/>
    <w:rsid w:val="002C405B"/>
    <w:rsid w:val="002C4467"/>
    <w:rsid w:val="002C46CF"/>
    <w:rsid w:val="002C5027"/>
    <w:rsid w:val="002C5B77"/>
    <w:rsid w:val="002C5C2E"/>
    <w:rsid w:val="002C6ADD"/>
    <w:rsid w:val="002C6E35"/>
    <w:rsid w:val="002C6FAD"/>
    <w:rsid w:val="002C7095"/>
    <w:rsid w:val="002C75CD"/>
    <w:rsid w:val="002C78C8"/>
    <w:rsid w:val="002C7AEE"/>
    <w:rsid w:val="002C7CF1"/>
    <w:rsid w:val="002D004D"/>
    <w:rsid w:val="002D023E"/>
    <w:rsid w:val="002D02A9"/>
    <w:rsid w:val="002D0D89"/>
    <w:rsid w:val="002D19BC"/>
    <w:rsid w:val="002D21C3"/>
    <w:rsid w:val="002D2AE5"/>
    <w:rsid w:val="002D2B13"/>
    <w:rsid w:val="002D2CB6"/>
    <w:rsid w:val="002D2DD2"/>
    <w:rsid w:val="002D325D"/>
    <w:rsid w:val="002D328E"/>
    <w:rsid w:val="002D33C4"/>
    <w:rsid w:val="002D4031"/>
    <w:rsid w:val="002D41A4"/>
    <w:rsid w:val="002D4287"/>
    <w:rsid w:val="002D465F"/>
    <w:rsid w:val="002D4A78"/>
    <w:rsid w:val="002D4F33"/>
    <w:rsid w:val="002D56A9"/>
    <w:rsid w:val="002D5CC1"/>
    <w:rsid w:val="002D627B"/>
    <w:rsid w:val="002D6B32"/>
    <w:rsid w:val="002D6EBF"/>
    <w:rsid w:val="002D6F06"/>
    <w:rsid w:val="002D7107"/>
    <w:rsid w:val="002D7687"/>
    <w:rsid w:val="002D7688"/>
    <w:rsid w:val="002D7835"/>
    <w:rsid w:val="002D7A46"/>
    <w:rsid w:val="002D7ADF"/>
    <w:rsid w:val="002E0208"/>
    <w:rsid w:val="002E023E"/>
    <w:rsid w:val="002E03F8"/>
    <w:rsid w:val="002E0620"/>
    <w:rsid w:val="002E06A2"/>
    <w:rsid w:val="002E08EE"/>
    <w:rsid w:val="002E11DB"/>
    <w:rsid w:val="002E17B5"/>
    <w:rsid w:val="002E1AC6"/>
    <w:rsid w:val="002E1E40"/>
    <w:rsid w:val="002E254E"/>
    <w:rsid w:val="002E279C"/>
    <w:rsid w:val="002E2DA3"/>
    <w:rsid w:val="002E2E74"/>
    <w:rsid w:val="002E2F0C"/>
    <w:rsid w:val="002E32EA"/>
    <w:rsid w:val="002E3447"/>
    <w:rsid w:val="002E36BF"/>
    <w:rsid w:val="002E3B2A"/>
    <w:rsid w:val="002E3D3E"/>
    <w:rsid w:val="002E3FBD"/>
    <w:rsid w:val="002E40DE"/>
    <w:rsid w:val="002E40DF"/>
    <w:rsid w:val="002E4585"/>
    <w:rsid w:val="002E4756"/>
    <w:rsid w:val="002E4794"/>
    <w:rsid w:val="002E4F1E"/>
    <w:rsid w:val="002E5223"/>
    <w:rsid w:val="002E54BE"/>
    <w:rsid w:val="002E5B46"/>
    <w:rsid w:val="002E5F6D"/>
    <w:rsid w:val="002E6297"/>
    <w:rsid w:val="002E71A7"/>
    <w:rsid w:val="002E7361"/>
    <w:rsid w:val="002E73BF"/>
    <w:rsid w:val="002E768D"/>
    <w:rsid w:val="002E7947"/>
    <w:rsid w:val="002E797C"/>
    <w:rsid w:val="002E7E6C"/>
    <w:rsid w:val="002F0002"/>
    <w:rsid w:val="002F0675"/>
    <w:rsid w:val="002F07CB"/>
    <w:rsid w:val="002F0B7E"/>
    <w:rsid w:val="002F1C87"/>
    <w:rsid w:val="002F1F28"/>
    <w:rsid w:val="002F2BD2"/>
    <w:rsid w:val="002F2E5F"/>
    <w:rsid w:val="002F2EBD"/>
    <w:rsid w:val="002F2ECD"/>
    <w:rsid w:val="002F2F08"/>
    <w:rsid w:val="002F370A"/>
    <w:rsid w:val="002F3DA5"/>
    <w:rsid w:val="002F3EA9"/>
    <w:rsid w:val="002F4307"/>
    <w:rsid w:val="002F43C9"/>
    <w:rsid w:val="002F4C8E"/>
    <w:rsid w:val="002F4E2B"/>
    <w:rsid w:val="002F53BA"/>
    <w:rsid w:val="002F5983"/>
    <w:rsid w:val="002F59D3"/>
    <w:rsid w:val="002F5BE2"/>
    <w:rsid w:val="002F64D0"/>
    <w:rsid w:val="002F69FD"/>
    <w:rsid w:val="002F6AB9"/>
    <w:rsid w:val="002F76C0"/>
    <w:rsid w:val="00300849"/>
    <w:rsid w:val="003012A7"/>
    <w:rsid w:val="003013DD"/>
    <w:rsid w:val="00301D15"/>
    <w:rsid w:val="00301EB2"/>
    <w:rsid w:val="00302347"/>
    <w:rsid w:val="00303311"/>
    <w:rsid w:val="0030390C"/>
    <w:rsid w:val="003041A5"/>
    <w:rsid w:val="0030430C"/>
    <w:rsid w:val="00304639"/>
    <w:rsid w:val="00304A8D"/>
    <w:rsid w:val="00305952"/>
    <w:rsid w:val="00305CE0"/>
    <w:rsid w:val="00306612"/>
    <w:rsid w:val="00306ABA"/>
    <w:rsid w:val="00307151"/>
    <w:rsid w:val="00307853"/>
    <w:rsid w:val="00307A36"/>
    <w:rsid w:val="00307AB4"/>
    <w:rsid w:val="00307DCE"/>
    <w:rsid w:val="00307E09"/>
    <w:rsid w:val="003101B0"/>
    <w:rsid w:val="00310451"/>
    <w:rsid w:val="00310BBD"/>
    <w:rsid w:val="003117A6"/>
    <w:rsid w:val="0031190C"/>
    <w:rsid w:val="00311CC6"/>
    <w:rsid w:val="0031230E"/>
    <w:rsid w:val="00312429"/>
    <w:rsid w:val="003124A6"/>
    <w:rsid w:val="0031335E"/>
    <w:rsid w:val="003135FB"/>
    <w:rsid w:val="00313B0A"/>
    <w:rsid w:val="0031529D"/>
    <w:rsid w:val="0031571E"/>
    <w:rsid w:val="0031675C"/>
    <w:rsid w:val="00316965"/>
    <w:rsid w:val="00316A76"/>
    <w:rsid w:val="00316BBC"/>
    <w:rsid w:val="003173CC"/>
    <w:rsid w:val="003177CB"/>
    <w:rsid w:val="00317CB6"/>
    <w:rsid w:val="00317FDC"/>
    <w:rsid w:val="003205C3"/>
    <w:rsid w:val="00320628"/>
    <w:rsid w:val="00320932"/>
    <w:rsid w:val="00320AB9"/>
    <w:rsid w:val="00320B94"/>
    <w:rsid w:val="003211CC"/>
    <w:rsid w:val="00321641"/>
    <w:rsid w:val="00321F0F"/>
    <w:rsid w:val="0032213F"/>
    <w:rsid w:val="00323644"/>
    <w:rsid w:val="00323F40"/>
    <w:rsid w:val="00323F5E"/>
    <w:rsid w:val="003247DC"/>
    <w:rsid w:val="00324F1D"/>
    <w:rsid w:val="003250CF"/>
    <w:rsid w:val="00325613"/>
    <w:rsid w:val="003257D6"/>
    <w:rsid w:val="00325A34"/>
    <w:rsid w:val="003261E0"/>
    <w:rsid w:val="003261F7"/>
    <w:rsid w:val="00326927"/>
    <w:rsid w:val="003272C6"/>
    <w:rsid w:val="0032734B"/>
    <w:rsid w:val="003273C1"/>
    <w:rsid w:val="00327505"/>
    <w:rsid w:val="003276C5"/>
    <w:rsid w:val="0033030B"/>
    <w:rsid w:val="0033041D"/>
    <w:rsid w:val="00330450"/>
    <w:rsid w:val="003304F4"/>
    <w:rsid w:val="00330BED"/>
    <w:rsid w:val="00330EC2"/>
    <w:rsid w:val="00331714"/>
    <w:rsid w:val="003318DC"/>
    <w:rsid w:val="003321D2"/>
    <w:rsid w:val="00332327"/>
    <w:rsid w:val="003323AB"/>
    <w:rsid w:val="00332573"/>
    <w:rsid w:val="00332BD8"/>
    <w:rsid w:val="00333184"/>
    <w:rsid w:val="00333C99"/>
    <w:rsid w:val="00333E08"/>
    <w:rsid w:val="0033426D"/>
    <w:rsid w:val="00334575"/>
    <w:rsid w:val="00334F78"/>
    <w:rsid w:val="00335347"/>
    <w:rsid w:val="003353B2"/>
    <w:rsid w:val="003353BD"/>
    <w:rsid w:val="003356A2"/>
    <w:rsid w:val="00336313"/>
    <w:rsid w:val="003369EB"/>
    <w:rsid w:val="00337060"/>
    <w:rsid w:val="00337131"/>
    <w:rsid w:val="00337147"/>
    <w:rsid w:val="00337787"/>
    <w:rsid w:val="00340756"/>
    <w:rsid w:val="00341364"/>
    <w:rsid w:val="00341668"/>
    <w:rsid w:val="00341884"/>
    <w:rsid w:val="003418AD"/>
    <w:rsid w:val="0034216B"/>
    <w:rsid w:val="0034242E"/>
    <w:rsid w:val="003429DC"/>
    <w:rsid w:val="00342BA3"/>
    <w:rsid w:val="00342DE8"/>
    <w:rsid w:val="00343E84"/>
    <w:rsid w:val="00344070"/>
    <w:rsid w:val="00344176"/>
    <w:rsid w:val="00344487"/>
    <w:rsid w:val="00344719"/>
    <w:rsid w:val="00344C45"/>
    <w:rsid w:val="00344CD0"/>
    <w:rsid w:val="00344D2F"/>
    <w:rsid w:val="0034557B"/>
    <w:rsid w:val="0034566F"/>
    <w:rsid w:val="00345AA7"/>
    <w:rsid w:val="00345E65"/>
    <w:rsid w:val="00346A2F"/>
    <w:rsid w:val="00346C7A"/>
    <w:rsid w:val="00346F68"/>
    <w:rsid w:val="00347D96"/>
    <w:rsid w:val="00350229"/>
    <w:rsid w:val="00350583"/>
    <w:rsid w:val="0035079B"/>
    <w:rsid w:val="00350887"/>
    <w:rsid w:val="00350909"/>
    <w:rsid w:val="00350952"/>
    <w:rsid w:val="00351595"/>
    <w:rsid w:val="003516D8"/>
    <w:rsid w:val="00352083"/>
    <w:rsid w:val="00352194"/>
    <w:rsid w:val="003523F5"/>
    <w:rsid w:val="003527C6"/>
    <w:rsid w:val="0035302F"/>
    <w:rsid w:val="003549C8"/>
    <w:rsid w:val="00354E3E"/>
    <w:rsid w:val="0035541F"/>
    <w:rsid w:val="00355CBB"/>
    <w:rsid w:val="00355FE2"/>
    <w:rsid w:val="0035604F"/>
    <w:rsid w:val="003563D2"/>
    <w:rsid w:val="0035649E"/>
    <w:rsid w:val="0035649F"/>
    <w:rsid w:val="003564B8"/>
    <w:rsid w:val="00356685"/>
    <w:rsid w:val="00356C15"/>
    <w:rsid w:val="00356C4D"/>
    <w:rsid w:val="0035746B"/>
    <w:rsid w:val="003574B9"/>
    <w:rsid w:val="00357B1B"/>
    <w:rsid w:val="00357C0F"/>
    <w:rsid w:val="00357DCA"/>
    <w:rsid w:val="00357F9F"/>
    <w:rsid w:val="003600C2"/>
    <w:rsid w:val="00360110"/>
    <w:rsid w:val="00360188"/>
    <w:rsid w:val="003601EA"/>
    <w:rsid w:val="00360813"/>
    <w:rsid w:val="00360A05"/>
    <w:rsid w:val="0036130C"/>
    <w:rsid w:val="00361B18"/>
    <w:rsid w:val="00362649"/>
    <w:rsid w:val="00362772"/>
    <w:rsid w:val="00362897"/>
    <w:rsid w:val="00362EAE"/>
    <w:rsid w:val="00362F81"/>
    <w:rsid w:val="003633E9"/>
    <w:rsid w:val="00363FFB"/>
    <w:rsid w:val="0036403D"/>
    <w:rsid w:val="0036540D"/>
    <w:rsid w:val="00365579"/>
    <w:rsid w:val="00365E5D"/>
    <w:rsid w:val="00366041"/>
    <w:rsid w:val="003664F2"/>
    <w:rsid w:val="003665B4"/>
    <w:rsid w:val="00366A49"/>
    <w:rsid w:val="00366B72"/>
    <w:rsid w:val="00367906"/>
    <w:rsid w:val="00367CEA"/>
    <w:rsid w:val="00367EA3"/>
    <w:rsid w:val="00370036"/>
    <w:rsid w:val="0037023A"/>
    <w:rsid w:val="003716AB"/>
    <w:rsid w:val="00371DE3"/>
    <w:rsid w:val="0037214F"/>
    <w:rsid w:val="003724F6"/>
    <w:rsid w:val="00372555"/>
    <w:rsid w:val="00372A06"/>
    <w:rsid w:val="00372CFE"/>
    <w:rsid w:val="00372FDB"/>
    <w:rsid w:val="0037362D"/>
    <w:rsid w:val="00373E25"/>
    <w:rsid w:val="003742D4"/>
    <w:rsid w:val="00374520"/>
    <w:rsid w:val="00374963"/>
    <w:rsid w:val="00374C40"/>
    <w:rsid w:val="0037526D"/>
    <w:rsid w:val="003757B1"/>
    <w:rsid w:val="00375D04"/>
    <w:rsid w:val="00375D10"/>
    <w:rsid w:val="00375DB3"/>
    <w:rsid w:val="003760CB"/>
    <w:rsid w:val="00376D87"/>
    <w:rsid w:val="00377980"/>
    <w:rsid w:val="00377CE7"/>
    <w:rsid w:val="003802A3"/>
    <w:rsid w:val="0038089E"/>
    <w:rsid w:val="00380991"/>
    <w:rsid w:val="003809C9"/>
    <w:rsid w:val="0038177B"/>
    <w:rsid w:val="00381BC2"/>
    <w:rsid w:val="0038263C"/>
    <w:rsid w:val="003829AA"/>
    <w:rsid w:val="00382B12"/>
    <w:rsid w:val="00382B33"/>
    <w:rsid w:val="00383BED"/>
    <w:rsid w:val="0038418A"/>
    <w:rsid w:val="0038474C"/>
    <w:rsid w:val="003849B6"/>
    <w:rsid w:val="00384DA8"/>
    <w:rsid w:val="00385B79"/>
    <w:rsid w:val="00386B44"/>
    <w:rsid w:val="0038726B"/>
    <w:rsid w:val="00387305"/>
    <w:rsid w:val="00387547"/>
    <w:rsid w:val="00387E11"/>
    <w:rsid w:val="003901C1"/>
    <w:rsid w:val="00390504"/>
    <w:rsid w:val="00390546"/>
    <w:rsid w:val="00390A5E"/>
    <w:rsid w:val="00390DD6"/>
    <w:rsid w:val="00390FE7"/>
    <w:rsid w:val="003911D2"/>
    <w:rsid w:val="00392350"/>
    <w:rsid w:val="00392787"/>
    <w:rsid w:val="003930D3"/>
    <w:rsid w:val="0039316C"/>
    <w:rsid w:val="0039394A"/>
    <w:rsid w:val="003939B3"/>
    <w:rsid w:val="0039451B"/>
    <w:rsid w:val="0039475F"/>
    <w:rsid w:val="00394EF0"/>
    <w:rsid w:val="003951D8"/>
    <w:rsid w:val="003959F6"/>
    <w:rsid w:val="00395ACC"/>
    <w:rsid w:val="00395B39"/>
    <w:rsid w:val="00395C70"/>
    <w:rsid w:val="00396110"/>
    <w:rsid w:val="00396A65"/>
    <w:rsid w:val="00397068"/>
    <w:rsid w:val="003970F5"/>
    <w:rsid w:val="00397406"/>
    <w:rsid w:val="003978B9"/>
    <w:rsid w:val="00397F57"/>
    <w:rsid w:val="003A0355"/>
    <w:rsid w:val="003A16BC"/>
    <w:rsid w:val="003A17E7"/>
    <w:rsid w:val="003A1B48"/>
    <w:rsid w:val="003A1D35"/>
    <w:rsid w:val="003A1FD9"/>
    <w:rsid w:val="003A3425"/>
    <w:rsid w:val="003A404A"/>
    <w:rsid w:val="003A47F9"/>
    <w:rsid w:val="003A5CCB"/>
    <w:rsid w:val="003A5D0B"/>
    <w:rsid w:val="003A609E"/>
    <w:rsid w:val="003A6245"/>
    <w:rsid w:val="003A6A3E"/>
    <w:rsid w:val="003A70B5"/>
    <w:rsid w:val="003A748B"/>
    <w:rsid w:val="003A7D22"/>
    <w:rsid w:val="003B004C"/>
    <w:rsid w:val="003B0129"/>
    <w:rsid w:val="003B048E"/>
    <w:rsid w:val="003B0504"/>
    <w:rsid w:val="003B065D"/>
    <w:rsid w:val="003B06D2"/>
    <w:rsid w:val="003B1968"/>
    <w:rsid w:val="003B1971"/>
    <w:rsid w:val="003B1992"/>
    <w:rsid w:val="003B2403"/>
    <w:rsid w:val="003B2728"/>
    <w:rsid w:val="003B2769"/>
    <w:rsid w:val="003B2992"/>
    <w:rsid w:val="003B2C54"/>
    <w:rsid w:val="003B2E5B"/>
    <w:rsid w:val="003B3376"/>
    <w:rsid w:val="003B38BA"/>
    <w:rsid w:val="003B3A8D"/>
    <w:rsid w:val="003B3ADD"/>
    <w:rsid w:val="003B43A4"/>
    <w:rsid w:val="003B525F"/>
    <w:rsid w:val="003B52B2"/>
    <w:rsid w:val="003B5351"/>
    <w:rsid w:val="003B5822"/>
    <w:rsid w:val="003B5E85"/>
    <w:rsid w:val="003B6682"/>
    <w:rsid w:val="003B69B6"/>
    <w:rsid w:val="003B6F24"/>
    <w:rsid w:val="003B761C"/>
    <w:rsid w:val="003B7A95"/>
    <w:rsid w:val="003C065E"/>
    <w:rsid w:val="003C0789"/>
    <w:rsid w:val="003C168C"/>
    <w:rsid w:val="003C1D3E"/>
    <w:rsid w:val="003C290B"/>
    <w:rsid w:val="003C2F83"/>
    <w:rsid w:val="003C3B07"/>
    <w:rsid w:val="003C4FDB"/>
    <w:rsid w:val="003C58F1"/>
    <w:rsid w:val="003C5F05"/>
    <w:rsid w:val="003C6A3F"/>
    <w:rsid w:val="003C6C04"/>
    <w:rsid w:val="003C6DA4"/>
    <w:rsid w:val="003C7442"/>
    <w:rsid w:val="003C7548"/>
    <w:rsid w:val="003D0875"/>
    <w:rsid w:val="003D1333"/>
    <w:rsid w:val="003D19AE"/>
    <w:rsid w:val="003D19C7"/>
    <w:rsid w:val="003D1D34"/>
    <w:rsid w:val="003D2009"/>
    <w:rsid w:val="003D2BA6"/>
    <w:rsid w:val="003D2D8B"/>
    <w:rsid w:val="003D344C"/>
    <w:rsid w:val="003D3755"/>
    <w:rsid w:val="003D3B9D"/>
    <w:rsid w:val="003D484E"/>
    <w:rsid w:val="003D4A1D"/>
    <w:rsid w:val="003D5EFF"/>
    <w:rsid w:val="003D6F09"/>
    <w:rsid w:val="003E00ED"/>
    <w:rsid w:val="003E0171"/>
    <w:rsid w:val="003E0315"/>
    <w:rsid w:val="003E1710"/>
    <w:rsid w:val="003E1B1C"/>
    <w:rsid w:val="003E1B7F"/>
    <w:rsid w:val="003E1EA9"/>
    <w:rsid w:val="003E1F8D"/>
    <w:rsid w:val="003E22A4"/>
    <w:rsid w:val="003E266E"/>
    <w:rsid w:val="003E2765"/>
    <w:rsid w:val="003E3317"/>
    <w:rsid w:val="003E3E18"/>
    <w:rsid w:val="003E3E22"/>
    <w:rsid w:val="003E3EC0"/>
    <w:rsid w:val="003E4673"/>
    <w:rsid w:val="003E46CB"/>
    <w:rsid w:val="003E4E06"/>
    <w:rsid w:val="003E4E07"/>
    <w:rsid w:val="003E4E3A"/>
    <w:rsid w:val="003E5EDB"/>
    <w:rsid w:val="003E674A"/>
    <w:rsid w:val="003E6DA1"/>
    <w:rsid w:val="003E77A4"/>
    <w:rsid w:val="003E7AA2"/>
    <w:rsid w:val="003F0026"/>
    <w:rsid w:val="003F0168"/>
    <w:rsid w:val="003F0443"/>
    <w:rsid w:val="003F0CE7"/>
    <w:rsid w:val="003F0FB5"/>
    <w:rsid w:val="003F13AF"/>
    <w:rsid w:val="003F16E4"/>
    <w:rsid w:val="003F172D"/>
    <w:rsid w:val="003F18BB"/>
    <w:rsid w:val="003F20D1"/>
    <w:rsid w:val="003F25BE"/>
    <w:rsid w:val="003F3539"/>
    <w:rsid w:val="003F366A"/>
    <w:rsid w:val="003F3C12"/>
    <w:rsid w:val="003F3C2B"/>
    <w:rsid w:val="003F3E46"/>
    <w:rsid w:val="003F4534"/>
    <w:rsid w:val="003F4BFE"/>
    <w:rsid w:val="003F4F72"/>
    <w:rsid w:val="003F58AC"/>
    <w:rsid w:val="003F6300"/>
    <w:rsid w:val="003F691F"/>
    <w:rsid w:val="003F7169"/>
    <w:rsid w:val="003F7BB5"/>
    <w:rsid w:val="003F7D71"/>
    <w:rsid w:val="00400441"/>
    <w:rsid w:val="00400512"/>
    <w:rsid w:val="004009AD"/>
    <w:rsid w:val="004009EB"/>
    <w:rsid w:val="00400FE3"/>
    <w:rsid w:val="00401393"/>
    <w:rsid w:val="004013D1"/>
    <w:rsid w:val="00401B8F"/>
    <w:rsid w:val="00401E66"/>
    <w:rsid w:val="004026A0"/>
    <w:rsid w:val="00402AFF"/>
    <w:rsid w:val="00402CBF"/>
    <w:rsid w:val="00403856"/>
    <w:rsid w:val="00404BED"/>
    <w:rsid w:val="00404D6B"/>
    <w:rsid w:val="004055A0"/>
    <w:rsid w:val="00405EF8"/>
    <w:rsid w:val="0040631D"/>
    <w:rsid w:val="00406567"/>
    <w:rsid w:val="0040682E"/>
    <w:rsid w:val="00407256"/>
    <w:rsid w:val="00407CB3"/>
    <w:rsid w:val="00410C88"/>
    <w:rsid w:val="0041143C"/>
    <w:rsid w:val="00411DAF"/>
    <w:rsid w:val="00411FB8"/>
    <w:rsid w:val="00412F12"/>
    <w:rsid w:val="004139E8"/>
    <w:rsid w:val="00413CBD"/>
    <w:rsid w:val="00414EA6"/>
    <w:rsid w:val="004150B0"/>
    <w:rsid w:val="00415A66"/>
    <w:rsid w:val="00415DC0"/>
    <w:rsid w:val="004160B8"/>
    <w:rsid w:val="004161F2"/>
    <w:rsid w:val="0041636F"/>
    <w:rsid w:val="00416720"/>
    <w:rsid w:val="00416746"/>
    <w:rsid w:val="004167E4"/>
    <w:rsid w:val="00416922"/>
    <w:rsid w:val="00416E11"/>
    <w:rsid w:val="00416F9A"/>
    <w:rsid w:val="00416FDD"/>
    <w:rsid w:val="00417071"/>
    <w:rsid w:val="0042054C"/>
    <w:rsid w:val="00420755"/>
    <w:rsid w:val="00420D87"/>
    <w:rsid w:val="00420E8A"/>
    <w:rsid w:val="004214DB"/>
    <w:rsid w:val="00421592"/>
    <w:rsid w:val="0042188B"/>
    <w:rsid w:val="00421E7B"/>
    <w:rsid w:val="00422202"/>
    <w:rsid w:val="0042256F"/>
    <w:rsid w:val="004227D0"/>
    <w:rsid w:val="004229A2"/>
    <w:rsid w:val="00423211"/>
    <w:rsid w:val="0042427B"/>
    <w:rsid w:val="004246B4"/>
    <w:rsid w:val="00425374"/>
    <w:rsid w:val="00425593"/>
    <w:rsid w:val="00425669"/>
    <w:rsid w:val="004257A9"/>
    <w:rsid w:val="004259D6"/>
    <w:rsid w:val="00426041"/>
    <w:rsid w:val="004269D6"/>
    <w:rsid w:val="00426BCE"/>
    <w:rsid w:val="00427476"/>
    <w:rsid w:val="004274B2"/>
    <w:rsid w:val="00427B9E"/>
    <w:rsid w:val="00427E19"/>
    <w:rsid w:val="00427F62"/>
    <w:rsid w:val="0043027B"/>
    <w:rsid w:val="00430381"/>
    <w:rsid w:val="00430705"/>
    <w:rsid w:val="0043193F"/>
    <w:rsid w:val="004319FF"/>
    <w:rsid w:val="00431D0F"/>
    <w:rsid w:val="004325FE"/>
    <w:rsid w:val="00432753"/>
    <w:rsid w:val="00432CBF"/>
    <w:rsid w:val="00432E3C"/>
    <w:rsid w:val="004334D1"/>
    <w:rsid w:val="00433506"/>
    <w:rsid w:val="004337B1"/>
    <w:rsid w:val="00433812"/>
    <w:rsid w:val="00433974"/>
    <w:rsid w:val="004345AE"/>
    <w:rsid w:val="004348D0"/>
    <w:rsid w:val="00434D2B"/>
    <w:rsid w:val="004357D3"/>
    <w:rsid w:val="00435970"/>
    <w:rsid w:val="00435CF9"/>
    <w:rsid w:val="00436501"/>
    <w:rsid w:val="00436EAD"/>
    <w:rsid w:val="0043735D"/>
    <w:rsid w:val="004377CD"/>
    <w:rsid w:val="0043792C"/>
    <w:rsid w:val="00437A8F"/>
    <w:rsid w:val="00437D5C"/>
    <w:rsid w:val="00437E95"/>
    <w:rsid w:val="0044043D"/>
    <w:rsid w:val="00440B19"/>
    <w:rsid w:val="00440E0F"/>
    <w:rsid w:val="0044109B"/>
    <w:rsid w:val="00441D17"/>
    <w:rsid w:val="00441FD6"/>
    <w:rsid w:val="00442520"/>
    <w:rsid w:val="00442C87"/>
    <w:rsid w:val="00442CCD"/>
    <w:rsid w:val="0044302B"/>
    <w:rsid w:val="00443281"/>
    <w:rsid w:val="00443622"/>
    <w:rsid w:val="0044399E"/>
    <w:rsid w:val="00443DFB"/>
    <w:rsid w:val="004442FF"/>
    <w:rsid w:val="00444394"/>
    <w:rsid w:val="004444F3"/>
    <w:rsid w:val="00444D9A"/>
    <w:rsid w:val="00445570"/>
    <w:rsid w:val="00445572"/>
    <w:rsid w:val="004458A9"/>
    <w:rsid w:val="004458E1"/>
    <w:rsid w:val="00445D64"/>
    <w:rsid w:val="00446090"/>
    <w:rsid w:val="00446A12"/>
    <w:rsid w:val="00446E15"/>
    <w:rsid w:val="0044712B"/>
    <w:rsid w:val="004473CC"/>
    <w:rsid w:val="004479EA"/>
    <w:rsid w:val="00447CCD"/>
    <w:rsid w:val="00447E82"/>
    <w:rsid w:val="0045002D"/>
    <w:rsid w:val="0045081C"/>
    <w:rsid w:val="00452107"/>
    <w:rsid w:val="004527CC"/>
    <w:rsid w:val="00452C26"/>
    <w:rsid w:val="00452E8E"/>
    <w:rsid w:val="004532CD"/>
    <w:rsid w:val="0045368B"/>
    <w:rsid w:val="004536E9"/>
    <w:rsid w:val="00453B64"/>
    <w:rsid w:val="00453C4F"/>
    <w:rsid w:val="00453EB0"/>
    <w:rsid w:val="004548EF"/>
    <w:rsid w:val="00455134"/>
    <w:rsid w:val="004552CE"/>
    <w:rsid w:val="0045568E"/>
    <w:rsid w:val="00455B14"/>
    <w:rsid w:val="00455E72"/>
    <w:rsid w:val="004560A0"/>
    <w:rsid w:val="004561D0"/>
    <w:rsid w:val="00456365"/>
    <w:rsid w:val="004564B5"/>
    <w:rsid w:val="004564CD"/>
    <w:rsid w:val="0045663D"/>
    <w:rsid w:val="00456A13"/>
    <w:rsid w:val="00456AB1"/>
    <w:rsid w:val="00456B3C"/>
    <w:rsid w:val="004576DD"/>
    <w:rsid w:val="00457BFA"/>
    <w:rsid w:val="004605DE"/>
    <w:rsid w:val="00460706"/>
    <w:rsid w:val="00460C75"/>
    <w:rsid w:val="00460E03"/>
    <w:rsid w:val="00460EE9"/>
    <w:rsid w:val="004611DF"/>
    <w:rsid w:val="004614B5"/>
    <w:rsid w:val="00461877"/>
    <w:rsid w:val="0046249D"/>
    <w:rsid w:val="00462614"/>
    <w:rsid w:val="00463383"/>
    <w:rsid w:val="00463D79"/>
    <w:rsid w:val="00464007"/>
    <w:rsid w:val="00464C1D"/>
    <w:rsid w:val="00465A9A"/>
    <w:rsid w:val="00466062"/>
    <w:rsid w:val="00466831"/>
    <w:rsid w:val="00467633"/>
    <w:rsid w:val="00470910"/>
    <w:rsid w:val="0047124F"/>
    <w:rsid w:val="0047175F"/>
    <w:rsid w:val="00471BA0"/>
    <w:rsid w:val="00471E26"/>
    <w:rsid w:val="0047294A"/>
    <w:rsid w:val="00472A5D"/>
    <w:rsid w:val="004734CA"/>
    <w:rsid w:val="004739D2"/>
    <w:rsid w:val="00473E59"/>
    <w:rsid w:val="00474245"/>
    <w:rsid w:val="00474DE5"/>
    <w:rsid w:val="00474EFD"/>
    <w:rsid w:val="00474F62"/>
    <w:rsid w:val="00475570"/>
    <w:rsid w:val="00476EC5"/>
    <w:rsid w:val="00477187"/>
    <w:rsid w:val="004771FE"/>
    <w:rsid w:val="004778C5"/>
    <w:rsid w:val="00480A0F"/>
    <w:rsid w:val="00480BED"/>
    <w:rsid w:val="00480E55"/>
    <w:rsid w:val="0048119A"/>
    <w:rsid w:val="00481580"/>
    <w:rsid w:val="00481918"/>
    <w:rsid w:val="00481A11"/>
    <w:rsid w:val="00482343"/>
    <w:rsid w:val="0048279C"/>
    <w:rsid w:val="00482B29"/>
    <w:rsid w:val="00482B8D"/>
    <w:rsid w:val="00482E26"/>
    <w:rsid w:val="00483FC5"/>
    <w:rsid w:val="004842C3"/>
    <w:rsid w:val="004845BF"/>
    <w:rsid w:val="004846A3"/>
    <w:rsid w:val="00484C6B"/>
    <w:rsid w:val="00484FE9"/>
    <w:rsid w:val="0048503C"/>
    <w:rsid w:val="0048640C"/>
    <w:rsid w:val="00486C89"/>
    <w:rsid w:val="00487245"/>
    <w:rsid w:val="0048789B"/>
    <w:rsid w:val="00490465"/>
    <w:rsid w:val="00490AFD"/>
    <w:rsid w:val="00490D0D"/>
    <w:rsid w:val="0049101E"/>
    <w:rsid w:val="004911CB"/>
    <w:rsid w:val="00491AC4"/>
    <w:rsid w:val="00491CAA"/>
    <w:rsid w:val="00491CC6"/>
    <w:rsid w:val="00491FD3"/>
    <w:rsid w:val="0049208C"/>
    <w:rsid w:val="00492E36"/>
    <w:rsid w:val="00493A5B"/>
    <w:rsid w:val="00493F57"/>
    <w:rsid w:val="00494082"/>
    <w:rsid w:val="004941AB"/>
    <w:rsid w:val="0049491D"/>
    <w:rsid w:val="00494C48"/>
    <w:rsid w:val="00494EB3"/>
    <w:rsid w:val="004953A0"/>
    <w:rsid w:val="0049542C"/>
    <w:rsid w:val="00495670"/>
    <w:rsid w:val="00495BEA"/>
    <w:rsid w:val="00495ED7"/>
    <w:rsid w:val="00495EEE"/>
    <w:rsid w:val="00495FA2"/>
    <w:rsid w:val="0049630C"/>
    <w:rsid w:val="0049632C"/>
    <w:rsid w:val="0049633E"/>
    <w:rsid w:val="00496493"/>
    <w:rsid w:val="00496779"/>
    <w:rsid w:val="004967C4"/>
    <w:rsid w:val="00496CA0"/>
    <w:rsid w:val="0049780C"/>
    <w:rsid w:val="00497A00"/>
    <w:rsid w:val="004A0038"/>
    <w:rsid w:val="004A02FE"/>
    <w:rsid w:val="004A0F71"/>
    <w:rsid w:val="004A1529"/>
    <w:rsid w:val="004A18DD"/>
    <w:rsid w:val="004A1C09"/>
    <w:rsid w:val="004A2AA0"/>
    <w:rsid w:val="004A2D73"/>
    <w:rsid w:val="004A31C7"/>
    <w:rsid w:val="004A3414"/>
    <w:rsid w:val="004A3485"/>
    <w:rsid w:val="004A38E0"/>
    <w:rsid w:val="004A3C3C"/>
    <w:rsid w:val="004A408A"/>
    <w:rsid w:val="004A431B"/>
    <w:rsid w:val="004A4E76"/>
    <w:rsid w:val="004A5841"/>
    <w:rsid w:val="004A5D82"/>
    <w:rsid w:val="004A5E69"/>
    <w:rsid w:val="004A61BA"/>
    <w:rsid w:val="004A6236"/>
    <w:rsid w:val="004A6514"/>
    <w:rsid w:val="004A706B"/>
    <w:rsid w:val="004A72E3"/>
    <w:rsid w:val="004A780C"/>
    <w:rsid w:val="004A7F30"/>
    <w:rsid w:val="004B0679"/>
    <w:rsid w:val="004B102C"/>
    <w:rsid w:val="004B17E8"/>
    <w:rsid w:val="004B1BFE"/>
    <w:rsid w:val="004B1E2A"/>
    <w:rsid w:val="004B1E57"/>
    <w:rsid w:val="004B2813"/>
    <w:rsid w:val="004B2BA6"/>
    <w:rsid w:val="004B346F"/>
    <w:rsid w:val="004B374E"/>
    <w:rsid w:val="004B3BD7"/>
    <w:rsid w:val="004B530D"/>
    <w:rsid w:val="004B5618"/>
    <w:rsid w:val="004B5A0C"/>
    <w:rsid w:val="004B5C02"/>
    <w:rsid w:val="004B648C"/>
    <w:rsid w:val="004B68C1"/>
    <w:rsid w:val="004B69F7"/>
    <w:rsid w:val="004B6ACA"/>
    <w:rsid w:val="004B7230"/>
    <w:rsid w:val="004B737B"/>
    <w:rsid w:val="004C02F7"/>
    <w:rsid w:val="004C0488"/>
    <w:rsid w:val="004C0BC5"/>
    <w:rsid w:val="004C102C"/>
    <w:rsid w:val="004C11AA"/>
    <w:rsid w:val="004C12B4"/>
    <w:rsid w:val="004C1740"/>
    <w:rsid w:val="004C1BBC"/>
    <w:rsid w:val="004C2207"/>
    <w:rsid w:val="004C3348"/>
    <w:rsid w:val="004C3349"/>
    <w:rsid w:val="004C33EC"/>
    <w:rsid w:val="004C4486"/>
    <w:rsid w:val="004C4679"/>
    <w:rsid w:val="004C54AF"/>
    <w:rsid w:val="004C57E1"/>
    <w:rsid w:val="004C5D74"/>
    <w:rsid w:val="004C60CA"/>
    <w:rsid w:val="004C7023"/>
    <w:rsid w:val="004C706F"/>
    <w:rsid w:val="004C7524"/>
    <w:rsid w:val="004C77F6"/>
    <w:rsid w:val="004C784E"/>
    <w:rsid w:val="004C79EA"/>
    <w:rsid w:val="004C7EC7"/>
    <w:rsid w:val="004C7F85"/>
    <w:rsid w:val="004D0276"/>
    <w:rsid w:val="004D0535"/>
    <w:rsid w:val="004D1B46"/>
    <w:rsid w:val="004D209C"/>
    <w:rsid w:val="004D21F2"/>
    <w:rsid w:val="004D23FA"/>
    <w:rsid w:val="004D2792"/>
    <w:rsid w:val="004D31ED"/>
    <w:rsid w:val="004D3A73"/>
    <w:rsid w:val="004D422E"/>
    <w:rsid w:val="004D4284"/>
    <w:rsid w:val="004D43AA"/>
    <w:rsid w:val="004D66E1"/>
    <w:rsid w:val="004D759E"/>
    <w:rsid w:val="004D7615"/>
    <w:rsid w:val="004D7A03"/>
    <w:rsid w:val="004D7E48"/>
    <w:rsid w:val="004E075E"/>
    <w:rsid w:val="004E0B8C"/>
    <w:rsid w:val="004E1039"/>
    <w:rsid w:val="004E15CF"/>
    <w:rsid w:val="004E17FA"/>
    <w:rsid w:val="004E20D4"/>
    <w:rsid w:val="004E23E4"/>
    <w:rsid w:val="004E2615"/>
    <w:rsid w:val="004E292D"/>
    <w:rsid w:val="004E2E65"/>
    <w:rsid w:val="004E2EB9"/>
    <w:rsid w:val="004E300A"/>
    <w:rsid w:val="004E3221"/>
    <w:rsid w:val="004E3EC0"/>
    <w:rsid w:val="004E4026"/>
    <w:rsid w:val="004E45FD"/>
    <w:rsid w:val="004E480B"/>
    <w:rsid w:val="004E493D"/>
    <w:rsid w:val="004E4F34"/>
    <w:rsid w:val="004E4F88"/>
    <w:rsid w:val="004E5022"/>
    <w:rsid w:val="004E52BE"/>
    <w:rsid w:val="004E5E79"/>
    <w:rsid w:val="004E6184"/>
    <w:rsid w:val="004E6642"/>
    <w:rsid w:val="004E6815"/>
    <w:rsid w:val="004E6D11"/>
    <w:rsid w:val="004E6F1B"/>
    <w:rsid w:val="004E709D"/>
    <w:rsid w:val="004E70AA"/>
    <w:rsid w:val="004E74E7"/>
    <w:rsid w:val="004E777E"/>
    <w:rsid w:val="004F0167"/>
    <w:rsid w:val="004F06F4"/>
    <w:rsid w:val="004F0785"/>
    <w:rsid w:val="004F09E5"/>
    <w:rsid w:val="004F0B46"/>
    <w:rsid w:val="004F0D9A"/>
    <w:rsid w:val="004F1010"/>
    <w:rsid w:val="004F1C4A"/>
    <w:rsid w:val="004F1E62"/>
    <w:rsid w:val="004F301B"/>
    <w:rsid w:val="004F3445"/>
    <w:rsid w:val="004F3710"/>
    <w:rsid w:val="004F45EC"/>
    <w:rsid w:val="004F4CC9"/>
    <w:rsid w:val="004F4F58"/>
    <w:rsid w:val="004F50EC"/>
    <w:rsid w:val="004F53DA"/>
    <w:rsid w:val="004F5983"/>
    <w:rsid w:val="004F5B3E"/>
    <w:rsid w:val="004F5BC5"/>
    <w:rsid w:val="004F625A"/>
    <w:rsid w:val="004F661B"/>
    <w:rsid w:val="004F663C"/>
    <w:rsid w:val="004F688C"/>
    <w:rsid w:val="004F704C"/>
    <w:rsid w:val="004F708B"/>
    <w:rsid w:val="004F7766"/>
    <w:rsid w:val="004F7BE6"/>
    <w:rsid w:val="004F7FCF"/>
    <w:rsid w:val="0050029A"/>
    <w:rsid w:val="005005D4"/>
    <w:rsid w:val="005006DD"/>
    <w:rsid w:val="0050093F"/>
    <w:rsid w:val="00500D8C"/>
    <w:rsid w:val="0050110E"/>
    <w:rsid w:val="0050113C"/>
    <w:rsid w:val="00501581"/>
    <w:rsid w:val="00501895"/>
    <w:rsid w:val="005019E0"/>
    <w:rsid w:val="00501B66"/>
    <w:rsid w:val="00501CD5"/>
    <w:rsid w:val="00501D37"/>
    <w:rsid w:val="005021C7"/>
    <w:rsid w:val="005022F6"/>
    <w:rsid w:val="005025D3"/>
    <w:rsid w:val="00502A2B"/>
    <w:rsid w:val="00502B0C"/>
    <w:rsid w:val="00502D6B"/>
    <w:rsid w:val="00502F65"/>
    <w:rsid w:val="00503429"/>
    <w:rsid w:val="00503687"/>
    <w:rsid w:val="00503954"/>
    <w:rsid w:val="00503A18"/>
    <w:rsid w:val="00504306"/>
    <w:rsid w:val="00504EDA"/>
    <w:rsid w:val="00505C36"/>
    <w:rsid w:val="00505DDB"/>
    <w:rsid w:val="00506CDD"/>
    <w:rsid w:val="00506F18"/>
    <w:rsid w:val="0050716B"/>
    <w:rsid w:val="00507302"/>
    <w:rsid w:val="005075E5"/>
    <w:rsid w:val="00507A22"/>
    <w:rsid w:val="00507B77"/>
    <w:rsid w:val="00510149"/>
    <w:rsid w:val="0051080A"/>
    <w:rsid w:val="00510ECA"/>
    <w:rsid w:val="00511181"/>
    <w:rsid w:val="00511BC8"/>
    <w:rsid w:val="00511CCF"/>
    <w:rsid w:val="005129BF"/>
    <w:rsid w:val="005130C3"/>
    <w:rsid w:val="005133CF"/>
    <w:rsid w:val="0051435E"/>
    <w:rsid w:val="005143AB"/>
    <w:rsid w:val="00514633"/>
    <w:rsid w:val="0051522A"/>
    <w:rsid w:val="00515C49"/>
    <w:rsid w:val="005161C1"/>
    <w:rsid w:val="00516961"/>
    <w:rsid w:val="005169A6"/>
    <w:rsid w:val="00516A09"/>
    <w:rsid w:val="005174F5"/>
    <w:rsid w:val="00520661"/>
    <w:rsid w:val="00520DF5"/>
    <w:rsid w:val="00521182"/>
    <w:rsid w:val="00521368"/>
    <w:rsid w:val="0052149A"/>
    <w:rsid w:val="005215A0"/>
    <w:rsid w:val="005215F7"/>
    <w:rsid w:val="00521C49"/>
    <w:rsid w:val="00521DFE"/>
    <w:rsid w:val="00521E38"/>
    <w:rsid w:val="005227C3"/>
    <w:rsid w:val="005229E1"/>
    <w:rsid w:val="00522AE5"/>
    <w:rsid w:val="00522BA2"/>
    <w:rsid w:val="00522BF6"/>
    <w:rsid w:val="00523D25"/>
    <w:rsid w:val="00524A77"/>
    <w:rsid w:val="00524BD1"/>
    <w:rsid w:val="00524E42"/>
    <w:rsid w:val="00525341"/>
    <w:rsid w:val="00525370"/>
    <w:rsid w:val="00525A9F"/>
    <w:rsid w:val="00525C9D"/>
    <w:rsid w:val="00525E0C"/>
    <w:rsid w:val="00525E6C"/>
    <w:rsid w:val="00525E94"/>
    <w:rsid w:val="00526166"/>
    <w:rsid w:val="005263C9"/>
    <w:rsid w:val="00526AC7"/>
    <w:rsid w:val="00527138"/>
    <w:rsid w:val="00527139"/>
    <w:rsid w:val="00527AB9"/>
    <w:rsid w:val="00530305"/>
    <w:rsid w:val="005304B0"/>
    <w:rsid w:val="00530B83"/>
    <w:rsid w:val="00531D09"/>
    <w:rsid w:val="00532233"/>
    <w:rsid w:val="00532294"/>
    <w:rsid w:val="005325EA"/>
    <w:rsid w:val="005326AE"/>
    <w:rsid w:val="0053327D"/>
    <w:rsid w:val="0053362E"/>
    <w:rsid w:val="00533819"/>
    <w:rsid w:val="00533A02"/>
    <w:rsid w:val="0053493B"/>
    <w:rsid w:val="00534B77"/>
    <w:rsid w:val="00534E27"/>
    <w:rsid w:val="00534FA3"/>
    <w:rsid w:val="005352DA"/>
    <w:rsid w:val="00535352"/>
    <w:rsid w:val="005356C3"/>
    <w:rsid w:val="0053570F"/>
    <w:rsid w:val="0053618B"/>
    <w:rsid w:val="005364C8"/>
    <w:rsid w:val="00537114"/>
    <w:rsid w:val="00537816"/>
    <w:rsid w:val="00537BC7"/>
    <w:rsid w:val="00540160"/>
    <w:rsid w:val="00540C22"/>
    <w:rsid w:val="005410D7"/>
    <w:rsid w:val="005416B6"/>
    <w:rsid w:val="00541AB3"/>
    <w:rsid w:val="00541FFC"/>
    <w:rsid w:val="005420E3"/>
    <w:rsid w:val="005427E2"/>
    <w:rsid w:val="0054294D"/>
    <w:rsid w:val="00542AE7"/>
    <w:rsid w:val="00542BA1"/>
    <w:rsid w:val="00542D6F"/>
    <w:rsid w:val="00542EF6"/>
    <w:rsid w:val="0054316E"/>
    <w:rsid w:val="00543552"/>
    <w:rsid w:val="00543A17"/>
    <w:rsid w:val="00543B0E"/>
    <w:rsid w:val="00543E00"/>
    <w:rsid w:val="005445BA"/>
    <w:rsid w:val="005447B8"/>
    <w:rsid w:val="00544E0A"/>
    <w:rsid w:val="00545744"/>
    <w:rsid w:val="005459C3"/>
    <w:rsid w:val="00545C55"/>
    <w:rsid w:val="00545DFF"/>
    <w:rsid w:val="00546069"/>
    <w:rsid w:val="00546254"/>
    <w:rsid w:val="00546497"/>
    <w:rsid w:val="005468EA"/>
    <w:rsid w:val="005468F7"/>
    <w:rsid w:val="00546993"/>
    <w:rsid w:val="0054715E"/>
    <w:rsid w:val="005471BE"/>
    <w:rsid w:val="005476D6"/>
    <w:rsid w:val="0054775A"/>
    <w:rsid w:val="005478D5"/>
    <w:rsid w:val="005478FA"/>
    <w:rsid w:val="00547AE5"/>
    <w:rsid w:val="00547BD4"/>
    <w:rsid w:val="00547E35"/>
    <w:rsid w:val="005505E0"/>
    <w:rsid w:val="00550A96"/>
    <w:rsid w:val="00550D7A"/>
    <w:rsid w:val="00550E0F"/>
    <w:rsid w:val="005514E5"/>
    <w:rsid w:val="00552081"/>
    <w:rsid w:val="00552816"/>
    <w:rsid w:val="00552A44"/>
    <w:rsid w:val="00552BC1"/>
    <w:rsid w:val="00552C01"/>
    <w:rsid w:val="00553106"/>
    <w:rsid w:val="00553236"/>
    <w:rsid w:val="00553A11"/>
    <w:rsid w:val="00553E11"/>
    <w:rsid w:val="00553F74"/>
    <w:rsid w:val="005545E4"/>
    <w:rsid w:val="00554A21"/>
    <w:rsid w:val="00554BE8"/>
    <w:rsid w:val="005550B8"/>
    <w:rsid w:val="00555862"/>
    <w:rsid w:val="00556B2A"/>
    <w:rsid w:val="00556E6D"/>
    <w:rsid w:val="00556FC7"/>
    <w:rsid w:val="00557228"/>
    <w:rsid w:val="00557882"/>
    <w:rsid w:val="00557B3E"/>
    <w:rsid w:val="005601BF"/>
    <w:rsid w:val="0056043E"/>
    <w:rsid w:val="0056059D"/>
    <w:rsid w:val="00560791"/>
    <w:rsid w:val="0056087A"/>
    <w:rsid w:val="005610F6"/>
    <w:rsid w:val="00561B4C"/>
    <w:rsid w:val="00561D7A"/>
    <w:rsid w:val="00561ED7"/>
    <w:rsid w:val="00562523"/>
    <w:rsid w:val="00563595"/>
    <w:rsid w:val="00563730"/>
    <w:rsid w:val="005645B9"/>
    <w:rsid w:val="00565107"/>
    <w:rsid w:val="00565866"/>
    <w:rsid w:val="00565A2A"/>
    <w:rsid w:val="00565DA8"/>
    <w:rsid w:val="00565F23"/>
    <w:rsid w:val="005660C6"/>
    <w:rsid w:val="00566244"/>
    <w:rsid w:val="00566634"/>
    <w:rsid w:val="00566F04"/>
    <w:rsid w:val="00567238"/>
    <w:rsid w:val="005677D5"/>
    <w:rsid w:val="00567808"/>
    <w:rsid w:val="00570395"/>
    <w:rsid w:val="0057055A"/>
    <w:rsid w:val="005707F6"/>
    <w:rsid w:val="00570ECF"/>
    <w:rsid w:val="00570F5A"/>
    <w:rsid w:val="00571A9F"/>
    <w:rsid w:val="00571B1C"/>
    <w:rsid w:val="00571E08"/>
    <w:rsid w:val="00571F22"/>
    <w:rsid w:val="0057235D"/>
    <w:rsid w:val="005724F0"/>
    <w:rsid w:val="00572530"/>
    <w:rsid w:val="00572C41"/>
    <w:rsid w:val="00572DE8"/>
    <w:rsid w:val="00572EEA"/>
    <w:rsid w:val="005733D1"/>
    <w:rsid w:val="00573440"/>
    <w:rsid w:val="00573B2C"/>
    <w:rsid w:val="00573B6D"/>
    <w:rsid w:val="00573B96"/>
    <w:rsid w:val="00573DD1"/>
    <w:rsid w:val="00574476"/>
    <w:rsid w:val="005746BF"/>
    <w:rsid w:val="00575517"/>
    <w:rsid w:val="00575B79"/>
    <w:rsid w:val="00575BC0"/>
    <w:rsid w:val="00577080"/>
    <w:rsid w:val="0057725F"/>
    <w:rsid w:val="005772E8"/>
    <w:rsid w:val="00577CAC"/>
    <w:rsid w:val="00577DD2"/>
    <w:rsid w:val="00577DDC"/>
    <w:rsid w:val="00580981"/>
    <w:rsid w:val="0058115D"/>
    <w:rsid w:val="00581284"/>
    <w:rsid w:val="005812F9"/>
    <w:rsid w:val="0058176A"/>
    <w:rsid w:val="00582498"/>
    <w:rsid w:val="0058294D"/>
    <w:rsid w:val="005830A3"/>
    <w:rsid w:val="005833AB"/>
    <w:rsid w:val="0058371D"/>
    <w:rsid w:val="005838EF"/>
    <w:rsid w:val="00583926"/>
    <w:rsid w:val="00583F0E"/>
    <w:rsid w:val="00583F0F"/>
    <w:rsid w:val="00584516"/>
    <w:rsid w:val="00584626"/>
    <w:rsid w:val="00584866"/>
    <w:rsid w:val="00584C25"/>
    <w:rsid w:val="00584D75"/>
    <w:rsid w:val="00585217"/>
    <w:rsid w:val="00585588"/>
    <w:rsid w:val="00586BEC"/>
    <w:rsid w:val="005873B7"/>
    <w:rsid w:val="00587773"/>
    <w:rsid w:val="00587F1A"/>
    <w:rsid w:val="0059068E"/>
    <w:rsid w:val="00590C17"/>
    <w:rsid w:val="00590F27"/>
    <w:rsid w:val="0059112F"/>
    <w:rsid w:val="005915A9"/>
    <w:rsid w:val="00591BBF"/>
    <w:rsid w:val="00592004"/>
    <w:rsid w:val="00592197"/>
    <w:rsid w:val="00592947"/>
    <w:rsid w:val="00592FAA"/>
    <w:rsid w:val="0059318C"/>
    <w:rsid w:val="00593492"/>
    <w:rsid w:val="00593569"/>
    <w:rsid w:val="00593DA5"/>
    <w:rsid w:val="00594470"/>
    <w:rsid w:val="00594849"/>
    <w:rsid w:val="00594B17"/>
    <w:rsid w:val="00594CB3"/>
    <w:rsid w:val="00594DD9"/>
    <w:rsid w:val="005952EA"/>
    <w:rsid w:val="00595A6A"/>
    <w:rsid w:val="00596199"/>
    <w:rsid w:val="00596441"/>
    <w:rsid w:val="005965AC"/>
    <w:rsid w:val="00596CBF"/>
    <w:rsid w:val="00596D00"/>
    <w:rsid w:val="00597183"/>
    <w:rsid w:val="005977A4"/>
    <w:rsid w:val="00597CC2"/>
    <w:rsid w:val="00597D52"/>
    <w:rsid w:val="005A07B1"/>
    <w:rsid w:val="005A099E"/>
    <w:rsid w:val="005A0E12"/>
    <w:rsid w:val="005A1403"/>
    <w:rsid w:val="005A189D"/>
    <w:rsid w:val="005A21D7"/>
    <w:rsid w:val="005A24EA"/>
    <w:rsid w:val="005A258E"/>
    <w:rsid w:val="005A2710"/>
    <w:rsid w:val="005A30B8"/>
    <w:rsid w:val="005A3506"/>
    <w:rsid w:val="005A3841"/>
    <w:rsid w:val="005A4535"/>
    <w:rsid w:val="005A4C82"/>
    <w:rsid w:val="005A557C"/>
    <w:rsid w:val="005A5E90"/>
    <w:rsid w:val="005A5FC5"/>
    <w:rsid w:val="005A6687"/>
    <w:rsid w:val="005A67FD"/>
    <w:rsid w:val="005A72FB"/>
    <w:rsid w:val="005A7345"/>
    <w:rsid w:val="005A77A6"/>
    <w:rsid w:val="005A7EBE"/>
    <w:rsid w:val="005B00A4"/>
    <w:rsid w:val="005B0422"/>
    <w:rsid w:val="005B04CC"/>
    <w:rsid w:val="005B08AF"/>
    <w:rsid w:val="005B0982"/>
    <w:rsid w:val="005B0BB1"/>
    <w:rsid w:val="005B111D"/>
    <w:rsid w:val="005B21BE"/>
    <w:rsid w:val="005B27C4"/>
    <w:rsid w:val="005B2814"/>
    <w:rsid w:val="005B2834"/>
    <w:rsid w:val="005B2B13"/>
    <w:rsid w:val="005B2E58"/>
    <w:rsid w:val="005B349B"/>
    <w:rsid w:val="005B3672"/>
    <w:rsid w:val="005B3EBA"/>
    <w:rsid w:val="005B406C"/>
    <w:rsid w:val="005B4534"/>
    <w:rsid w:val="005B4911"/>
    <w:rsid w:val="005B4D9B"/>
    <w:rsid w:val="005B5BA7"/>
    <w:rsid w:val="005B5CC4"/>
    <w:rsid w:val="005B5E57"/>
    <w:rsid w:val="005B5FA6"/>
    <w:rsid w:val="005B60EA"/>
    <w:rsid w:val="005B633C"/>
    <w:rsid w:val="005B6591"/>
    <w:rsid w:val="005B68C2"/>
    <w:rsid w:val="005B6BED"/>
    <w:rsid w:val="005B7152"/>
    <w:rsid w:val="005B7D2A"/>
    <w:rsid w:val="005C0A82"/>
    <w:rsid w:val="005C0E18"/>
    <w:rsid w:val="005C0FA6"/>
    <w:rsid w:val="005C121C"/>
    <w:rsid w:val="005C1907"/>
    <w:rsid w:val="005C199D"/>
    <w:rsid w:val="005C1FDE"/>
    <w:rsid w:val="005C20A2"/>
    <w:rsid w:val="005C22A6"/>
    <w:rsid w:val="005C2A1A"/>
    <w:rsid w:val="005C4205"/>
    <w:rsid w:val="005C4349"/>
    <w:rsid w:val="005C4616"/>
    <w:rsid w:val="005C4A93"/>
    <w:rsid w:val="005C4AB9"/>
    <w:rsid w:val="005C4ADC"/>
    <w:rsid w:val="005C4D7E"/>
    <w:rsid w:val="005C4F9D"/>
    <w:rsid w:val="005C5229"/>
    <w:rsid w:val="005C6B30"/>
    <w:rsid w:val="005C6F55"/>
    <w:rsid w:val="005C7470"/>
    <w:rsid w:val="005C75FF"/>
    <w:rsid w:val="005C77F3"/>
    <w:rsid w:val="005C7CA1"/>
    <w:rsid w:val="005D01AF"/>
    <w:rsid w:val="005D043F"/>
    <w:rsid w:val="005D0498"/>
    <w:rsid w:val="005D052A"/>
    <w:rsid w:val="005D0551"/>
    <w:rsid w:val="005D0704"/>
    <w:rsid w:val="005D07BB"/>
    <w:rsid w:val="005D0C1A"/>
    <w:rsid w:val="005D116D"/>
    <w:rsid w:val="005D1E41"/>
    <w:rsid w:val="005D275C"/>
    <w:rsid w:val="005D2C5F"/>
    <w:rsid w:val="005D2FDF"/>
    <w:rsid w:val="005D3A8D"/>
    <w:rsid w:val="005D4172"/>
    <w:rsid w:val="005D4F25"/>
    <w:rsid w:val="005D50AC"/>
    <w:rsid w:val="005D56EA"/>
    <w:rsid w:val="005D58D9"/>
    <w:rsid w:val="005D59A5"/>
    <w:rsid w:val="005D5DF5"/>
    <w:rsid w:val="005D6652"/>
    <w:rsid w:val="005D6ACC"/>
    <w:rsid w:val="005D7777"/>
    <w:rsid w:val="005D7CCD"/>
    <w:rsid w:val="005D7F50"/>
    <w:rsid w:val="005D7F8D"/>
    <w:rsid w:val="005E05B8"/>
    <w:rsid w:val="005E065A"/>
    <w:rsid w:val="005E0797"/>
    <w:rsid w:val="005E0B62"/>
    <w:rsid w:val="005E12E7"/>
    <w:rsid w:val="005E1478"/>
    <w:rsid w:val="005E1AD0"/>
    <w:rsid w:val="005E1EB2"/>
    <w:rsid w:val="005E24F5"/>
    <w:rsid w:val="005E2BC7"/>
    <w:rsid w:val="005E2DBD"/>
    <w:rsid w:val="005E2E52"/>
    <w:rsid w:val="005E31B4"/>
    <w:rsid w:val="005E35B8"/>
    <w:rsid w:val="005E35D0"/>
    <w:rsid w:val="005E395B"/>
    <w:rsid w:val="005E3AC7"/>
    <w:rsid w:val="005E470C"/>
    <w:rsid w:val="005E4AD8"/>
    <w:rsid w:val="005E4EEA"/>
    <w:rsid w:val="005E55D4"/>
    <w:rsid w:val="005E59C4"/>
    <w:rsid w:val="005E5B77"/>
    <w:rsid w:val="005E6026"/>
    <w:rsid w:val="005E66EC"/>
    <w:rsid w:val="005E7317"/>
    <w:rsid w:val="005E78FA"/>
    <w:rsid w:val="005F07E9"/>
    <w:rsid w:val="005F0E49"/>
    <w:rsid w:val="005F101D"/>
    <w:rsid w:val="005F21E0"/>
    <w:rsid w:val="005F2B11"/>
    <w:rsid w:val="005F35C9"/>
    <w:rsid w:val="005F385C"/>
    <w:rsid w:val="005F3C6E"/>
    <w:rsid w:val="005F4CB4"/>
    <w:rsid w:val="005F59D0"/>
    <w:rsid w:val="005F5A99"/>
    <w:rsid w:val="005F6052"/>
    <w:rsid w:val="005F6063"/>
    <w:rsid w:val="005F6610"/>
    <w:rsid w:val="005F67CD"/>
    <w:rsid w:val="005F6EBE"/>
    <w:rsid w:val="005F70FE"/>
    <w:rsid w:val="005F73B4"/>
    <w:rsid w:val="005F776B"/>
    <w:rsid w:val="005F79DF"/>
    <w:rsid w:val="0060024A"/>
    <w:rsid w:val="00600A63"/>
    <w:rsid w:val="00600D39"/>
    <w:rsid w:val="006012C9"/>
    <w:rsid w:val="00601479"/>
    <w:rsid w:val="00601BB2"/>
    <w:rsid w:val="00602EA8"/>
    <w:rsid w:val="0060301D"/>
    <w:rsid w:val="00603160"/>
    <w:rsid w:val="006031BF"/>
    <w:rsid w:val="00603515"/>
    <w:rsid w:val="00604FA0"/>
    <w:rsid w:val="0060537A"/>
    <w:rsid w:val="0060566C"/>
    <w:rsid w:val="00605727"/>
    <w:rsid w:val="006060B8"/>
    <w:rsid w:val="00606176"/>
    <w:rsid w:val="006061CA"/>
    <w:rsid w:val="00606437"/>
    <w:rsid w:val="00606840"/>
    <w:rsid w:val="00606B8A"/>
    <w:rsid w:val="006071A7"/>
    <w:rsid w:val="006077AA"/>
    <w:rsid w:val="00607921"/>
    <w:rsid w:val="006079B8"/>
    <w:rsid w:val="006108C3"/>
    <w:rsid w:val="006109EC"/>
    <w:rsid w:val="00610C7D"/>
    <w:rsid w:val="00610CC0"/>
    <w:rsid w:val="006110FF"/>
    <w:rsid w:val="00611274"/>
    <w:rsid w:val="00611F77"/>
    <w:rsid w:val="00611FBC"/>
    <w:rsid w:val="006120BE"/>
    <w:rsid w:val="006120D8"/>
    <w:rsid w:val="0061257A"/>
    <w:rsid w:val="00612591"/>
    <w:rsid w:val="00612659"/>
    <w:rsid w:val="00612743"/>
    <w:rsid w:val="006128AF"/>
    <w:rsid w:val="00612C43"/>
    <w:rsid w:val="00613105"/>
    <w:rsid w:val="006145EA"/>
    <w:rsid w:val="00614FC7"/>
    <w:rsid w:val="0061529D"/>
    <w:rsid w:val="00615356"/>
    <w:rsid w:val="006163BD"/>
    <w:rsid w:val="00616872"/>
    <w:rsid w:val="00616A7B"/>
    <w:rsid w:val="00616ED4"/>
    <w:rsid w:val="00617689"/>
    <w:rsid w:val="00620CA6"/>
    <w:rsid w:val="00621092"/>
    <w:rsid w:val="006212E2"/>
    <w:rsid w:val="00621871"/>
    <w:rsid w:val="006218B0"/>
    <w:rsid w:val="006222F8"/>
    <w:rsid w:val="00622667"/>
    <w:rsid w:val="0062270D"/>
    <w:rsid w:val="006228CF"/>
    <w:rsid w:val="00622AA0"/>
    <w:rsid w:val="00622B5A"/>
    <w:rsid w:val="00622C98"/>
    <w:rsid w:val="00622CC4"/>
    <w:rsid w:val="00622E36"/>
    <w:rsid w:val="00622EE7"/>
    <w:rsid w:val="006238C2"/>
    <w:rsid w:val="00623CFD"/>
    <w:rsid w:val="00623D70"/>
    <w:rsid w:val="00623F3F"/>
    <w:rsid w:val="006249CB"/>
    <w:rsid w:val="00624C27"/>
    <w:rsid w:val="00625085"/>
    <w:rsid w:val="00625D1D"/>
    <w:rsid w:val="00626725"/>
    <w:rsid w:val="006270FD"/>
    <w:rsid w:val="00627D1B"/>
    <w:rsid w:val="00631204"/>
    <w:rsid w:val="00631251"/>
    <w:rsid w:val="00631274"/>
    <w:rsid w:val="006314BB"/>
    <w:rsid w:val="00631661"/>
    <w:rsid w:val="006321A2"/>
    <w:rsid w:val="0063223A"/>
    <w:rsid w:val="0063254B"/>
    <w:rsid w:val="00632832"/>
    <w:rsid w:val="00633042"/>
    <w:rsid w:val="006338EC"/>
    <w:rsid w:val="00634076"/>
    <w:rsid w:val="00634675"/>
    <w:rsid w:val="00634CC2"/>
    <w:rsid w:val="00634D8A"/>
    <w:rsid w:val="00635218"/>
    <w:rsid w:val="00635F41"/>
    <w:rsid w:val="00636219"/>
    <w:rsid w:val="0063692B"/>
    <w:rsid w:val="00636A88"/>
    <w:rsid w:val="00636B1F"/>
    <w:rsid w:val="00636F97"/>
    <w:rsid w:val="00637250"/>
    <w:rsid w:val="00637315"/>
    <w:rsid w:val="00637700"/>
    <w:rsid w:val="00640B81"/>
    <w:rsid w:val="00640BA8"/>
    <w:rsid w:val="00640F6D"/>
    <w:rsid w:val="00640F7B"/>
    <w:rsid w:val="006410BA"/>
    <w:rsid w:val="006412B8"/>
    <w:rsid w:val="006419C0"/>
    <w:rsid w:val="00641D62"/>
    <w:rsid w:val="00641F4F"/>
    <w:rsid w:val="006426BE"/>
    <w:rsid w:val="00642987"/>
    <w:rsid w:val="00642AF6"/>
    <w:rsid w:val="00642B2C"/>
    <w:rsid w:val="00642DF5"/>
    <w:rsid w:val="006434B7"/>
    <w:rsid w:val="006435AF"/>
    <w:rsid w:val="00643645"/>
    <w:rsid w:val="006436B9"/>
    <w:rsid w:val="006436DE"/>
    <w:rsid w:val="006437FF"/>
    <w:rsid w:val="00643FD9"/>
    <w:rsid w:val="006440C5"/>
    <w:rsid w:val="00644225"/>
    <w:rsid w:val="006442CF"/>
    <w:rsid w:val="00644A8A"/>
    <w:rsid w:val="00644DE0"/>
    <w:rsid w:val="00645298"/>
    <w:rsid w:val="0064529A"/>
    <w:rsid w:val="00645CCF"/>
    <w:rsid w:val="00645F05"/>
    <w:rsid w:val="00646673"/>
    <w:rsid w:val="00646B10"/>
    <w:rsid w:val="00646BC6"/>
    <w:rsid w:val="00646E07"/>
    <w:rsid w:val="00646F90"/>
    <w:rsid w:val="00647B09"/>
    <w:rsid w:val="00647C8C"/>
    <w:rsid w:val="00647CE5"/>
    <w:rsid w:val="00650B65"/>
    <w:rsid w:val="006514EC"/>
    <w:rsid w:val="00651732"/>
    <w:rsid w:val="00651C25"/>
    <w:rsid w:val="00652340"/>
    <w:rsid w:val="00652CB1"/>
    <w:rsid w:val="00652DB9"/>
    <w:rsid w:val="0065324A"/>
    <w:rsid w:val="00653613"/>
    <w:rsid w:val="006538C8"/>
    <w:rsid w:val="00653C60"/>
    <w:rsid w:val="00654090"/>
    <w:rsid w:val="006541D4"/>
    <w:rsid w:val="006543D2"/>
    <w:rsid w:val="006557A1"/>
    <w:rsid w:val="00655812"/>
    <w:rsid w:val="00655879"/>
    <w:rsid w:val="00656CFB"/>
    <w:rsid w:val="00656D0E"/>
    <w:rsid w:val="00657040"/>
    <w:rsid w:val="006574D4"/>
    <w:rsid w:val="0065766F"/>
    <w:rsid w:val="006601D9"/>
    <w:rsid w:val="0066076A"/>
    <w:rsid w:val="006615D6"/>
    <w:rsid w:val="00661E1D"/>
    <w:rsid w:val="0066297C"/>
    <w:rsid w:val="00664A41"/>
    <w:rsid w:val="0066517F"/>
    <w:rsid w:val="00665439"/>
    <w:rsid w:val="00665D8D"/>
    <w:rsid w:val="006665E0"/>
    <w:rsid w:val="00666E46"/>
    <w:rsid w:val="00666F93"/>
    <w:rsid w:val="00667B1E"/>
    <w:rsid w:val="00667B49"/>
    <w:rsid w:val="006705C5"/>
    <w:rsid w:val="00670E2B"/>
    <w:rsid w:val="00671564"/>
    <w:rsid w:val="00671E04"/>
    <w:rsid w:val="0067207E"/>
    <w:rsid w:val="006726CA"/>
    <w:rsid w:val="00672955"/>
    <w:rsid w:val="00672A76"/>
    <w:rsid w:val="00672D52"/>
    <w:rsid w:val="006730EC"/>
    <w:rsid w:val="006734CC"/>
    <w:rsid w:val="0067351F"/>
    <w:rsid w:val="0067374E"/>
    <w:rsid w:val="006747C6"/>
    <w:rsid w:val="00674C7B"/>
    <w:rsid w:val="006754F8"/>
    <w:rsid w:val="00675E35"/>
    <w:rsid w:val="006769C6"/>
    <w:rsid w:val="00676AAF"/>
    <w:rsid w:val="00676BAD"/>
    <w:rsid w:val="006777DD"/>
    <w:rsid w:val="0067785F"/>
    <w:rsid w:val="006779BC"/>
    <w:rsid w:val="00677A75"/>
    <w:rsid w:val="006806A6"/>
    <w:rsid w:val="006806F0"/>
    <w:rsid w:val="00680720"/>
    <w:rsid w:val="006811A3"/>
    <w:rsid w:val="006813C5"/>
    <w:rsid w:val="006815A4"/>
    <w:rsid w:val="00681A3F"/>
    <w:rsid w:val="00681CD5"/>
    <w:rsid w:val="006820C6"/>
    <w:rsid w:val="00682610"/>
    <w:rsid w:val="00682E0F"/>
    <w:rsid w:val="00683407"/>
    <w:rsid w:val="0068349B"/>
    <w:rsid w:val="0068351F"/>
    <w:rsid w:val="00683F85"/>
    <w:rsid w:val="00684911"/>
    <w:rsid w:val="00684E4B"/>
    <w:rsid w:val="00685754"/>
    <w:rsid w:val="00685DDE"/>
    <w:rsid w:val="006867F6"/>
    <w:rsid w:val="00687664"/>
    <w:rsid w:val="0068791F"/>
    <w:rsid w:val="00687D84"/>
    <w:rsid w:val="0069039C"/>
    <w:rsid w:val="00690451"/>
    <w:rsid w:val="006905E8"/>
    <w:rsid w:val="006907F9"/>
    <w:rsid w:val="00690922"/>
    <w:rsid w:val="00690F1E"/>
    <w:rsid w:val="0069117A"/>
    <w:rsid w:val="00692408"/>
    <w:rsid w:val="006924C6"/>
    <w:rsid w:val="006928FA"/>
    <w:rsid w:val="00692BA0"/>
    <w:rsid w:val="00692CA0"/>
    <w:rsid w:val="00693643"/>
    <w:rsid w:val="006936AC"/>
    <w:rsid w:val="00693BE4"/>
    <w:rsid w:val="00693D0E"/>
    <w:rsid w:val="00693E55"/>
    <w:rsid w:val="00694615"/>
    <w:rsid w:val="00694A0B"/>
    <w:rsid w:val="00694EB1"/>
    <w:rsid w:val="00694EF1"/>
    <w:rsid w:val="00695059"/>
    <w:rsid w:val="006959F5"/>
    <w:rsid w:val="00695D3A"/>
    <w:rsid w:val="00696065"/>
    <w:rsid w:val="00696995"/>
    <w:rsid w:val="00697BBD"/>
    <w:rsid w:val="00697FCD"/>
    <w:rsid w:val="006A0044"/>
    <w:rsid w:val="006A0356"/>
    <w:rsid w:val="006A043B"/>
    <w:rsid w:val="006A0C50"/>
    <w:rsid w:val="006A0CCD"/>
    <w:rsid w:val="006A0F5C"/>
    <w:rsid w:val="006A11A7"/>
    <w:rsid w:val="006A2C6A"/>
    <w:rsid w:val="006A4268"/>
    <w:rsid w:val="006A4328"/>
    <w:rsid w:val="006A4BB1"/>
    <w:rsid w:val="006A4BC3"/>
    <w:rsid w:val="006A5C57"/>
    <w:rsid w:val="006A64BF"/>
    <w:rsid w:val="006A77AB"/>
    <w:rsid w:val="006A78EA"/>
    <w:rsid w:val="006A7AE4"/>
    <w:rsid w:val="006A7DAB"/>
    <w:rsid w:val="006B02F7"/>
    <w:rsid w:val="006B0B00"/>
    <w:rsid w:val="006B1060"/>
    <w:rsid w:val="006B1952"/>
    <w:rsid w:val="006B1E55"/>
    <w:rsid w:val="006B217F"/>
    <w:rsid w:val="006B24F5"/>
    <w:rsid w:val="006B2DB5"/>
    <w:rsid w:val="006B3C06"/>
    <w:rsid w:val="006B3FBA"/>
    <w:rsid w:val="006B4D7A"/>
    <w:rsid w:val="006B4D80"/>
    <w:rsid w:val="006B52B2"/>
    <w:rsid w:val="006B5D97"/>
    <w:rsid w:val="006B6A2F"/>
    <w:rsid w:val="006B70B7"/>
    <w:rsid w:val="006B7121"/>
    <w:rsid w:val="006B77E5"/>
    <w:rsid w:val="006C00F2"/>
    <w:rsid w:val="006C01DC"/>
    <w:rsid w:val="006C0A06"/>
    <w:rsid w:val="006C0DF3"/>
    <w:rsid w:val="006C1138"/>
    <w:rsid w:val="006C11CE"/>
    <w:rsid w:val="006C145E"/>
    <w:rsid w:val="006C1D5C"/>
    <w:rsid w:val="006C2212"/>
    <w:rsid w:val="006C2913"/>
    <w:rsid w:val="006C3C18"/>
    <w:rsid w:val="006C3C61"/>
    <w:rsid w:val="006C42EB"/>
    <w:rsid w:val="006C4405"/>
    <w:rsid w:val="006C4FBD"/>
    <w:rsid w:val="006C5495"/>
    <w:rsid w:val="006C5B37"/>
    <w:rsid w:val="006C5DA0"/>
    <w:rsid w:val="006C608A"/>
    <w:rsid w:val="006C63A9"/>
    <w:rsid w:val="006C6749"/>
    <w:rsid w:val="006C704E"/>
    <w:rsid w:val="006C7259"/>
    <w:rsid w:val="006C73C6"/>
    <w:rsid w:val="006C768F"/>
    <w:rsid w:val="006D08DD"/>
    <w:rsid w:val="006D1273"/>
    <w:rsid w:val="006D17E5"/>
    <w:rsid w:val="006D1975"/>
    <w:rsid w:val="006D1CD3"/>
    <w:rsid w:val="006D1F0E"/>
    <w:rsid w:val="006D27F6"/>
    <w:rsid w:val="006D2AAD"/>
    <w:rsid w:val="006D2D45"/>
    <w:rsid w:val="006D3237"/>
    <w:rsid w:val="006D3CD8"/>
    <w:rsid w:val="006D3DA4"/>
    <w:rsid w:val="006D3FBE"/>
    <w:rsid w:val="006D4096"/>
    <w:rsid w:val="006D438D"/>
    <w:rsid w:val="006D4624"/>
    <w:rsid w:val="006D493B"/>
    <w:rsid w:val="006D498F"/>
    <w:rsid w:val="006D4C94"/>
    <w:rsid w:val="006D4E57"/>
    <w:rsid w:val="006D4EA7"/>
    <w:rsid w:val="006D55CD"/>
    <w:rsid w:val="006D58D6"/>
    <w:rsid w:val="006D5BA0"/>
    <w:rsid w:val="006D63EC"/>
    <w:rsid w:val="006D6714"/>
    <w:rsid w:val="006D69FB"/>
    <w:rsid w:val="006D6D33"/>
    <w:rsid w:val="006D6FB8"/>
    <w:rsid w:val="006D6FF2"/>
    <w:rsid w:val="006D7257"/>
    <w:rsid w:val="006D7A29"/>
    <w:rsid w:val="006E0236"/>
    <w:rsid w:val="006E034A"/>
    <w:rsid w:val="006E1613"/>
    <w:rsid w:val="006E199A"/>
    <w:rsid w:val="006E1FA7"/>
    <w:rsid w:val="006E242A"/>
    <w:rsid w:val="006E2941"/>
    <w:rsid w:val="006E2CAA"/>
    <w:rsid w:val="006E326E"/>
    <w:rsid w:val="006E3551"/>
    <w:rsid w:val="006E388F"/>
    <w:rsid w:val="006E4245"/>
    <w:rsid w:val="006E4B60"/>
    <w:rsid w:val="006E4F03"/>
    <w:rsid w:val="006E4FBC"/>
    <w:rsid w:val="006E5999"/>
    <w:rsid w:val="006E611D"/>
    <w:rsid w:val="006E6140"/>
    <w:rsid w:val="006E67C6"/>
    <w:rsid w:val="006E69B8"/>
    <w:rsid w:val="006E6E26"/>
    <w:rsid w:val="006E710F"/>
    <w:rsid w:val="006E752A"/>
    <w:rsid w:val="006E7959"/>
    <w:rsid w:val="006E7ED7"/>
    <w:rsid w:val="006F15D2"/>
    <w:rsid w:val="006F22DD"/>
    <w:rsid w:val="006F2CF8"/>
    <w:rsid w:val="006F33C4"/>
    <w:rsid w:val="006F3836"/>
    <w:rsid w:val="006F3C37"/>
    <w:rsid w:val="006F409A"/>
    <w:rsid w:val="006F4772"/>
    <w:rsid w:val="006F4D63"/>
    <w:rsid w:val="006F510A"/>
    <w:rsid w:val="006F51A4"/>
    <w:rsid w:val="006F5477"/>
    <w:rsid w:val="006F5A3E"/>
    <w:rsid w:val="006F5F2C"/>
    <w:rsid w:val="006F639B"/>
    <w:rsid w:val="006F66EF"/>
    <w:rsid w:val="006F6BBA"/>
    <w:rsid w:val="006F6F52"/>
    <w:rsid w:val="006F7007"/>
    <w:rsid w:val="006F798E"/>
    <w:rsid w:val="006F7F08"/>
    <w:rsid w:val="007000D6"/>
    <w:rsid w:val="00700250"/>
    <w:rsid w:val="00700283"/>
    <w:rsid w:val="00700370"/>
    <w:rsid w:val="00700536"/>
    <w:rsid w:val="0070118F"/>
    <w:rsid w:val="007015D6"/>
    <w:rsid w:val="007020B7"/>
    <w:rsid w:val="007020BA"/>
    <w:rsid w:val="00702175"/>
    <w:rsid w:val="007021A3"/>
    <w:rsid w:val="00702CA3"/>
    <w:rsid w:val="00702E3E"/>
    <w:rsid w:val="0070304B"/>
    <w:rsid w:val="00703114"/>
    <w:rsid w:val="007032BB"/>
    <w:rsid w:val="007033B2"/>
    <w:rsid w:val="007036FE"/>
    <w:rsid w:val="00704350"/>
    <w:rsid w:val="007049FC"/>
    <w:rsid w:val="007051CA"/>
    <w:rsid w:val="00705654"/>
    <w:rsid w:val="007065AB"/>
    <w:rsid w:val="00706DA4"/>
    <w:rsid w:val="007071D1"/>
    <w:rsid w:val="00707368"/>
    <w:rsid w:val="00707E3E"/>
    <w:rsid w:val="0071098D"/>
    <w:rsid w:val="00711012"/>
    <w:rsid w:val="0071135E"/>
    <w:rsid w:val="007117C9"/>
    <w:rsid w:val="00711CB8"/>
    <w:rsid w:val="00711DE4"/>
    <w:rsid w:val="00712138"/>
    <w:rsid w:val="007125CE"/>
    <w:rsid w:val="0071308B"/>
    <w:rsid w:val="00713748"/>
    <w:rsid w:val="00713B5B"/>
    <w:rsid w:val="00713FF3"/>
    <w:rsid w:val="0071437F"/>
    <w:rsid w:val="0071462D"/>
    <w:rsid w:val="00714FE7"/>
    <w:rsid w:val="007154B6"/>
    <w:rsid w:val="00715DD7"/>
    <w:rsid w:val="00716660"/>
    <w:rsid w:val="007167FA"/>
    <w:rsid w:val="00716AA7"/>
    <w:rsid w:val="00716BAC"/>
    <w:rsid w:val="00716F6D"/>
    <w:rsid w:val="007174CB"/>
    <w:rsid w:val="00717991"/>
    <w:rsid w:val="00717CBB"/>
    <w:rsid w:val="00717CD2"/>
    <w:rsid w:val="00717E97"/>
    <w:rsid w:val="00717FBF"/>
    <w:rsid w:val="007203D9"/>
    <w:rsid w:val="0072085F"/>
    <w:rsid w:val="00720885"/>
    <w:rsid w:val="00720C95"/>
    <w:rsid w:val="00720D6A"/>
    <w:rsid w:val="0072118A"/>
    <w:rsid w:val="007213B2"/>
    <w:rsid w:val="00721583"/>
    <w:rsid w:val="00721786"/>
    <w:rsid w:val="00721933"/>
    <w:rsid w:val="007221DD"/>
    <w:rsid w:val="007221F7"/>
    <w:rsid w:val="00722B12"/>
    <w:rsid w:val="00722B40"/>
    <w:rsid w:val="007233AE"/>
    <w:rsid w:val="007233E1"/>
    <w:rsid w:val="00723443"/>
    <w:rsid w:val="00723573"/>
    <w:rsid w:val="00723B3B"/>
    <w:rsid w:val="00723EF8"/>
    <w:rsid w:val="00723FE5"/>
    <w:rsid w:val="007247F4"/>
    <w:rsid w:val="0072498F"/>
    <w:rsid w:val="00725539"/>
    <w:rsid w:val="0072603A"/>
    <w:rsid w:val="0072620C"/>
    <w:rsid w:val="0072670D"/>
    <w:rsid w:val="00726CF4"/>
    <w:rsid w:val="00727C80"/>
    <w:rsid w:val="0073118E"/>
    <w:rsid w:val="00731A20"/>
    <w:rsid w:val="00731A68"/>
    <w:rsid w:val="00731D0A"/>
    <w:rsid w:val="00731D6D"/>
    <w:rsid w:val="00731FEC"/>
    <w:rsid w:val="00732983"/>
    <w:rsid w:val="00732A49"/>
    <w:rsid w:val="00732B3F"/>
    <w:rsid w:val="00732B82"/>
    <w:rsid w:val="00732E1B"/>
    <w:rsid w:val="00732EAB"/>
    <w:rsid w:val="007331AB"/>
    <w:rsid w:val="007333A1"/>
    <w:rsid w:val="0073358B"/>
    <w:rsid w:val="0073360B"/>
    <w:rsid w:val="007341F3"/>
    <w:rsid w:val="00734AC1"/>
    <w:rsid w:val="00734D22"/>
    <w:rsid w:val="00734E36"/>
    <w:rsid w:val="00735725"/>
    <w:rsid w:val="00736D28"/>
    <w:rsid w:val="007373EB"/>
    <w:rsid w:val="0073747B"/>
    <w:rsid w:val="007375FA"/>
    <w:rsid w:val="0074021E"/>
    <w:rsid w:val="007412CB"/>
    <w:rsid w:val="007413A7"/>
    <w:rsid w:val="00741C81"/>
    <w:rsid w:val="00741F87"/>
    <w:rsid w:val="00743398"/>
    <w:rsid w:val="007435A4"/>
    <w:rsid w:val="0074371F"/>
    <w:rsid w:val="007437A3"/>
    <w:rsid w:val="00743D82"/>
    <w:rsid w:val="007445C2"/>
    <w:rsid w:val="00744666"/>
    <w:rsid w:val="00744CFB"/>
    <w:rsid w:val="0074589D"/>
    <w:rsid w:val="00745B60"/>
    <w:rsid w:val="00745E1A"/>
    <w:rsid w:val="007469DD"/>
    <w:rsid w:val="00746F73"/>
    <w:rsid w:val="00747681"/>
    <w:rsid w:val="007478CC"/>
    <w:rsid w:val="007478E9"/>
    <w:rsid w:val="00747990"/>
    <w:rsid w:val="00747D3A"/>
    <w:rsid w:val="0075098A"/>
    <w:rsid w:val="00750AA0"/>
    <w:rsid w:val="00751380"/>
    <w:rsid w:val="00751462"/>
    <w:rsid w:val="00751BE0"/>
    <w:rsid w:val="00751D28"/>
    <w:rsid w:val="00752449"/>
    <w:rsid w:val="00752D5E"/>
    <w:rsid w:val="00752FBC"/>
    <w:rsid w:val="007530E5"/>
    <w:rsid w:val="00754317"/>
    <w:rsid w:val="007544D1"/>
    <w:rsid w:val="00754959"/>
    <w:rsid w:val="00754D89"/>
    <w:rsid w:val="007553AA"/>
    <w:rsid w:val="0075587F"/>
    <w:rsid w:val="00755DCB"/>
    <w:rsid w:val="0075605F"/>
    <w:rsid w:val="00756BB7"/>
    <w:rsid w:val="00757143"/>
    <w:rsid w:val="00757A77"/>
    <w:rsid w:val="007604B9"/>
    <w:rsid w:val="007605E7"/>
    <w:rsid w:val="007606E1"/>
    <w:rsid w:val="0076282A"/>
    <w:rsid w:val="00763194"/>
    <w:rsid w:val="00763407"/>
    <w:rsid w:val="0076343E"/>
    <w:rsid w:val="00763939"/>
    <w:rsid w:val="0076454C"/>
    <w:rsid w:val="0076490F"/>
    <w:rsid w:val="00764950"/>
    <w:rsid w:val="00764D51"/>
    <w:rsid w:val="00765468"/>
    <w:rsid w:val="007657AD"/>
    <w:rsid w:val="007659F1"/>
    <w:rsid w:val="00765D4C"/>
    <w:rsid w:val="007665AA"/>
    <w:rsid w:val="00766740"/>
    <w:rsid w:val="00766D3E"/>
    <w:rsid w:val="00767282"/>
    <w:rsid w:val="00767689"/>
    <w:rsid w:val="007678E5"/>
    <w:rsid w:val="0077044E"/>
    <w:rsid w:val="0077053B"/>
    <w:rsid w:val="007705E7"/>
    <w:rsid w:val="00770770"/>
    <w:rsid w:val="007707A9"/>
    <w:rsid w:val="00770C2B"/>
    <w:rsid w:val="00771168"/>
    <w:rsid w:val="007711AF"/>
    <w:rsid w:val="007726E2"/>
    <w:rsid w:val="007727A6"/>
    <w:rsid w:val="00773921"/>
    <w:rsid w:val="00773CA9"/>
    <w:rsid w:val="00773D6B"/>
    <w:rsid w:val="00773EE7"/>
    <w:rsid w:val="00773F35"/>
    <w:rsid w:val="00774608"/>
    <w:rsid w:val="007747FD"/>
    <w:rsid w:val="00774BA9"/>
    <w:rsid w:val="00774C85"/>
    <w:rsid w:val="00775802"/>
    <w:rsid w:val="00776457"/>
    <w:rsid w:val="00776BBF"/>
    <w:rsid w:val="0077717D"/>
    <w:rsid w:val="00777311"/>
    <w:rsid w:val="0077764B"/>
    <w:rsid w:val="007777B5"/>
    <w:rsid w:val="00777B72"/>
    <w:rsid w:val="0078131D"/>
    <w:rsid w:val="007814B4"/>
    <w:rsid w:val="007817C9"/>
    <w:rsid w:val="00781AA6"/>
    <w:rsid w:val="007821D7"/>
    <w:rsid w:val="007822E3"/>
    <w:rsid w:val="0078283F"/>
    <w:rsid w:val="007830B3"/>
    <w:rsid w:val="00783CF3"/>
    <w:rsid w:val="00783DF0"/>
    <w:rsid w:val="007844F5"/>
    <w:rsid w:val="007845B6"/>
    <w:rsid w:val="007850A9"/>
    <w:rsid w:val="0078530A"/>
    <w:rsid w:val="00785402"/>
    <w:rsid w:val="007858A6"/>
    <w:rsid w:val="00785962"/>
    <w:rsid w:val="00785E03"/>
    <w:rsid w:val="007862F1"/>
    <w:rsid w:val="0078696E"/>
    <w:rsid w:val="00786B11"/>
    <w:rsid w:val="00786C2C"/>
    <w:rsid w:val="00787C9E"/>
    <w:rsid w:val="00787D71"/>
    <w:rsid w:val="00787F15"/>
    <w:rsid w:val="00790154"/>
    <w:rsid w:val="00790AB4"/>
    <w:rsid w:val="00790DB9"/>
    <w:rsid w:val="00790DD8"/>
    <w:rsid w:val="00790E06"/>
    <w:rsid w:val="00790F03"/>
    <w:rsid w:val="00791464"/>
    <w:rsid w:val="00791E23"/>
    <w:rsid w:val="00792239"/>
    <w:rsid w:val="0079268F"/>
    <w:rsid w:val="0079292C"/>
    <w:rsid w:val="00792B15"/>
    <w:rsid w:val="00792F13"/>
    <w:rsid w:val="007931E2"/>
    <w:rsid w:val="0079372B"/>
    <w:rsid w:val="00793D4B"/>
    <w:rsid w:val="0079421C"/>
    <w:rsid w:val="007942FA"/>
    <w:rsid w:val="007945A4"/>
    <w:rsid w:val="00794CA0"/>
    <w:rsid w:val="00794CA4"/>
    <w:rsid w:val="00794E19"/>
    <w:rsid w:val="00794F42"/>
    <w:rsid w:val="00794F7F"/>
    <w:rsid w:val="0079513B"/>
    <w:rsid w:val="00795E8B"/>
    <w:rsid w:val="00795F68"/>
    <w:rsid w:val="00796652"/>
    <w:rsid w:val="00796735"/>
    <w:rsid w:val="00796A95"/>
    <w:rsid w:val="00796C59"/>
    <w:rsid w:val="007972D6"/>
    <w:rsid w:val="007972EF"/>
    <w:rsid w:val="007975E7"/>
    <w:rsid w:val="00797B82"/>
    <w:rsid w:val="007A077C"/>
    <w:rsid w:val="007A0906"/>
    <w:rsid w:val="007A0AD6"/>
    <w:rsid w:val="007A0B99"/>
    <w:rsid w:val="007A0F8A"/>
    <w:rsid w:val="007A16AA"/>
    <w:rsid w:val="007A2274"/>
    <w:rsid w:val="007A23E0"/>
    <w:rsid w:val="007A2648"/>
    <w:rsid w:val="007A2AF1"/>
    <w:rsid w:val="007A2BC8"/>
    <w:rsid w:val="007A2F12"/>
    <w:rsid w:val="007A2F3D"/>
    <w:rsid w:val="007A375B"/>
    <w:rsid w:val="007A379F"/>
    <w:rsid w:val="007A3C55"/>
    <w:rsid w:val="007A40FD"/>
    <w:rsid w:val="007A4724"/>
    <w:rsid w:val="007A4F5E"/>
    <w:rsid w:val="007A51A6"/>
    <w:rsid w:val="007A5334"/>
    <w:rsid w:val="007A5576"/>
    <w:rsid w:val="007A562E"/>
    <w:rsid w:val="007A5757"/>
    <w:rsid w:val="007A59FA"/>
    <w:rsid w:val="007A5BE8"/>
    <w:rsid w:val="007A603D"/>
    <w:rsid w:val="007A6410"/>
    <w:rsid w:val="007A6D59"/>
    <w:rsid w:val="007A7399"/>
    <w:rsid w:val="007A757B"/>
    <w:rsid w:val="007A76E6"/>
    <w:rsid w:val="007B0219"/>
    <w:rsid w:val="007B0B33"/>
    <w:rsid w:val="007B13F8"/>
    <w:rsid w:val="007B1AC9"/>
    <w:rsid w:val="007B209E"/>
    <w:rsid w:val="007B2126"/>
    <w:rsid w:val="007B2566"/>
    <w:rsid w:val="007B2586"/>
    <w:rsid w:val="007B34B0"/>
    <w:rsid w:val="007B3618"/>
    <w:rsid w:val="007B44BB"/>
    <w:rsid w:val="007B51D4"/>
    <w:rsid w:val="007B52F8"/>
    <w:rsid w:val="007B5757"/>
    <w:rsid w:val="007B6018"/>
    <w:rsid w:val="007B6156"/>
    <w:rsid w:val="007B67DA"/>
    <w:rsid w:val="007B68CF"/>
    <w:rsid w:val="007B6A3D"/>
    <w:rsid w:val="007B6AAD"/>
    <w:rsid w:val="007B6DDC"/>
    <w:rsid w:val="007B739B"/>
    <w:rsid w:val="007B7935"/>
    <w:rsid w:val="007B7987"/>
    <w:rsid w:val="007B7F4A"/>
    <w:rsid w:val="007C0072"/>
    <w:rsid w:val="007C0805"/>
    <w:rsid w:val="007C0C8E"/>
    <w:rsid w:val="007C2784"/>
    <w:rsid w:val="007C2A9F"/>
    <w:rsid w:val="007C3302"/>
    <w:rsid w:val="007C3C91"/>
    <w:rsid w:val="007C3CB3"/>
    <w:rsid w:val="007C4722"/>
    <w:rsid w:val="007C50FA"/>
    <w:rsid w:val="007C52BD"/>
    <w:rsid w:val="007C565E"/>
    <w:rsid w:val="007C56FE"/>
    <w:rsid w:val="007C65F2"/>
    <w:rsid w:val="007C669B"/>
    <w:rsid w:val="007C6735"/>
    <w:rsid w:val="007C6A52"/>
    <w:rsid w:val="007C6EE8"/>
    <w:rsid w:val="007C764D"/>
    <w:rsid w:val="007C7834"/>
    <w:rsid w:val="007C7881"/>
    <w:rsid w:val="007C79C4"/>
    <w:rsid w:val="007D00EF"/>
    <w:rsid w:val="007D0D42"/>
    <w:rsid w:val="007D1161"/>
    <w:rsid w:val="007D149E"/>
    <w:rsid w:val="007D1E42"/>
    <w:rsid w:val="007D21B9"/>
    <w:rsid w:val="007D3339"/>
    <w:rsid w:val="007D34A3"/>
    <w:rsid w:val="007D3743"/>
    <w:rsid w:val="007D3B52"/>
    <w:rsid w:val="007D3BC7"/>
    <w:rsid w:val="007D403D"/>
    <w:rsid w:val="007D4C72"/>
    <w:rsid w:val="007D4D95"/>
    <w:rsid w:val="007D4F25"/>
    <w:rsid w:val="007D52BE"/>
    <w:rsid w:val="007D539A"/>
    <w:rsid w:val="007D5DEE"/>
    <w:rsid w:val="007D6818"/>
    <w:rsid w:val="007D6AB6"/>
    <w:rsid w:val="007D6D1E"/>
    <w:rsid w:val="007D6E23"/>
    <w:rsid w:val="007D7868"/>
    <w:rsid w:val="007D7B87"/>
    <w:rsid w:val="007E0461"/>
    <w:rsid w:val="007E0681"/>
    <w:rsid w:val="007E1158"/>
    <w:rsid w:val="007E151B"/>
    <w:rsid w:val="007E1770"/>
    <w:rsid w:val="007E1D3A"/>
    <w:rsid w:val="007E27B0"/>
    <w:rsid w:val="007E2910"/>
    <w:rsid w:val="007E2958"/>
    <w:rsid w:val="007E2A4A"/>
    <w:rsid w:val="007E2C7E"/>
    <w:rsid w:val="007E51AC"/>
    <w:rsid w:val="007E5421"/>
    <w:rsid w:val="007E5627"/>
    <w:rsid w:val="007E5A2F"/>
    <w:rsid w:val="007E5B41"/>
    <w:rsid w:val="007E5F87"/>
    <w:rsid w:val="007E6B0E"/>
    <w:rsid w:val="007E7028"/>
    <w:rsid w:val="007E7152"/>
    <w:rsid w:val="007E79E8"/>
    <w:rsid w:val="007E7A04"/>
    <w:rsid w:val="007E7E0D"/>
    <w:rsid w:val="007F0538"/>
    <w:rsid w:val="007F05DF"/>
    <w:rsid w:val="007F05EA"/>
    <w:rsid w:val="007F0A1B"/>
    <w:rsid w:val="007F1010"/>
    <w:rsid w:val="007F1118"/>
    <w:rsid w:val="007F1836"/>
    <w:rsid w:val="007F1A1E"/>
    <w:rsid w:val="007F207A"/>
    <w:rsid w:val="007F29E7"/>
    <w:rsid w:val="007F2BA4"/>
    <w:rsid w:val="007F31C0"/>
    <w:rsid w:val="007F34E9"/>
    <w:rsid w:val="007F3CEB"/>
    <w:rsid w:val="007F422D"/>
    <w:rsid w:val="007F6418"/>
    <w:rsid w:val="007F716D"/>
    <w:rsid w:val="007F71E9"/>
    <w:rsid w:val="007F7579"/>
    <w:rsid w:val="007F7BC5"/>
    <w:rsid w:val="007F7BF5"/>
    <w:rsid w:val="007F7FC9"/>
    <w:rsid w:val="0080010D"/>
    <w:rsid w:val="00800422"/>
    <w:rsid w:val="0080047D"/>
    <w:rsid w:val="00800BF3"/>
    <w:rsid w:val="00800DBB"/>
    <w:rsid w:val="00800DE5"/>
    <w:rsid w:val="00800EAC"/>
    <w:rsid w:val="00801572"/>
    <w:rsid w:val="00802382"/>
    <w:rsid w:val="00802440"/>
    <w:rsid w:val="00803603"/>
    <w:rsid w:val="00803611"/>
    <w:rsid w:val="008038D2"/>
    <w:rsid w:val="00803FF9"/>
    <w:rsid w:val="008049E8"/>
    <w:rsid w:val="00804B45"/>
    <w:rsid w:val="00804D07"/>
    <w:rsid w:val="00804E74"/>
    <w:rsid w:val="0080566E"/>
    <w:rsid w:val="00806032"/>
    <w:rsid w:val="00806BC6"/>
    <w:rsid w:val="0081054C"/>
    <w:rsid w:val="00811298"/>
    <w:rsid w:val="00811C13"/>
    <w:rsid w:val="008126F2"/>
    <w:rsid w:val="00812E4F"/>
    <w:rsid w:val="00812EC9"/>
    <w:rsid w:val="0081349E"/>
    <w:rsid w:val="0081353C"/>
    <w:rsid w:val="008135D5"/>
    <w:rsid w:val="008136CD"/>
    <w:rsid w:val="00813B84"/>
    <w:rsid w:val="00813D4C"/>
    <w:rsid w:val="00814032"/>
    <w:rsid w:val="00814223"/>
    <w:rsid w:val="00814319"/>
    <w:rsid w:val="0081437A"/>
    <w:rsid w:val="00814BBD"/>
    <w:rsid w:val="008162B7"/>
    <w:rsid w:val="0081634D"/>
    <w:rsid w:val="00816878"/>
    <w:rsid w:val="00816944"/>
    <w:rsid w:val="00816EF1"/>
    <w:rsid w:val="008170AD"/>
    <w:rsid w:val="0081727D"/>
    <w:rsid w:val="00817573"/>
    <w:rsid w:val="00820A36"/>
    <w:rsid w:val="00820ABE"/>
    <w:rsid w:val="00820D3A"/>
    <w:rsid w:val="00820DE7"/>
    <w:rsid w:val="00822070"/>
    <w:rsid w:val="008225CC"/>
    <w:rsid w:val="00822DEA"/>
    <w:rsid w:val="008238B8"/>
    <w:rsid w:val="00824058"/>
    <w:rsid w:val="008246E9"/>
    <w:rsid w:val="00824AFE"/>
    <w:rsid w:val="00824B22"/>
    <w:rsid w:val="00824F79"/>
    <w:rsid w:val="00825095"/>
    <w:rsid w:val="00825254"/>
    <w:rsid w:val="00825651"/>
    <w:rsid w:val="008258B9"/>
    <w:rsid w:val="00825D49"/>
    <w:rsid w:val="00825F39"/>
    <w:rsid w:val="008261C8"/>
    <w:rsid w:val="00826A08"/>
    <w:rsid w:val="00826D3F"/>
    <w:rsid w:val="00826E0B"/>
    <w:rsid w:val="00827F46"/>
    <w:rsid w:val="00830B0D"/>
    <w:rsid w:val="00830D6E"/>
    <w:rsid w:val="00831607"/>
    <w:rsid w:val="00831888"/>
    <w:rsid w:val="00831A8F"/>
    <w:rsid w:val="00831F16"/>
    <w:rsid w:val="008324AE"/>
    <w:rsid w:val="00832AD4"/>
    <w:rsid w:val="00833292"/>
    <w:rsid w:val="0083397E"/>
    <w:rsid w:val="008339C5"/>
    <w:rsid w:val="008339DD"/>
    <w:rsid w:val="00833CC0"/>
    <w:rsid w:val="008344B5"/>
    <w:rsid w:val="00834704"/>
    <w:rsid w:val="008351EE"/>
    <w:rsid w:val="00835490"/>
    <w:rsid w:val="0083552C"/>
    <w:rsid w:val="00835BF9"/>
    <w:rsid w:val="00836C3E"/>
    <w:rsid w:val="008372DC"/>
    <w:rsid w:val="00837A7A"/>
    <w:rsid w:val="00837C4A"/>
    <w:rsid w:val="008401E4"/>
    <w:rsid w:val="008414B3"/>
    <w:rsid w:val="008417EF"/>
    <w:rsid w:val="008418CF"/>
    <w:rsid w:val="00841992"/>
    <w:rsid w:val="00841B85"/>
    <w:rsid w:val="00841F6A"/>
    <w:rsid w:val="00842070"/>
    <w:rsid w:val="008420CF"/>
    <w:rsid w:val="00842D0C"/>
    <w:rsid w:val="0084312E"/>
    <w:rsid w:val="0084321C"/>
    <w:rsid w:val="00843389"/>
    <w:rsid w:val="0084376B"/>
    <w:rsid w:val="00844211"/>
    <w:rsid w:val="00844594"/>
    <w:rsid w:val="0084471C"/>
    <w:rsid w:val="00844A28"/>
    <w:rsid w:val="00844B30"/>
    <w:rsid w:val="00844CD6"/>
    <w:rsid w:val="00844ED5"/>
    <w:rsid w:val="00845B83"/>
    <w:rsid w:val="00845F2B"/>
    <w:rsid w:val="008466AC"/>
    <w:rsid w:val="00846AF0"/>
    <w:rsid w:val="00847114"/>
    <w:rsid w:val="0085046F"/>
    <w:rsid w:val="00850EF0"/>
    <w:rsid w:val="00851546"/>
    <w:rsid w:val="00851A96"/>
    <w:rsid w:val="00851D9B"/>
    <w:rsid w:val="00852172"/>
    <w:rsid w:val="00852970"/>
    <w:rsid w:val="00852B67"/>
    <w:rsid w:val="00852B8C"/>
    <w:rsid w:val="0085332B"/>
    <w:rsid w:val="008536FE"/>
    <w:rsid w:val="0085389E"/>
    <w:rsid w:val="00854397"/>
    <w:rsid w:val="0085503D"/>
    <w:rsid w:val="00855575"/>
    <w:rsid w:val="0085568D"/>
    <w:rsid w:val="008560CF"/>
    <w:rsid w:val="00856195"/>
    <w:rsid w:val="008561D3"/>
    <w:rsid w:val="0085672A"/>
    <w:rsid w:val="00856971"/>
    <w:rsid w:val="00856B2B"/>
    <w:rsid w:val="00856C44"/>
    <w:rsid w:val="008571E7"/>
    <w:rsid w:val="008577B5"/>
    <w:rsid w:val="00857D63"/>
    <w:rsid w:val="00860B52"/>
    <w:rsid w:val="008618AC"/>
    <w:rsid w:val="00861925"/>
    <w:rsid w:val="00862067"/>
    <w:rsid w:val="0086238B"/>
    <w:rsid w:val="008624D3"/>
    <w:rsid w:val="00862ACF"/>
    <w:rsid w:val="008631B7"/>
    <w:rsid w:val="008637E0"/>
    <w:rsid w:val="00863DF0"/>
    <w:rsid w:val="00863E6B"/>
    <w:rsid w:val="00864062"/>
    <w:rsid w:val="00864968"/>
    <w:rsid w:val="00864D7C"/>
    <w:rsid w:val="00864F64"/>
    <w:rsid w:val="00865249"/>
    <w:rsid w:val="008657A3"/>
    <w:rsid w:val="00866BC8"/>
    <w:rsid w:val="0086786C"/>
    <w:rsid w:val="00867C18"/>
    <w:rsid w:val="00867D71"/>
    <w:rsid w:val="008704AA"/>
    <w:rsid w:val="00870A00"/>
    <w:rsid w:val="00870D43"/>
    <w:rsid w:val="00870FE2"/>
    <w:rsid w:val="008711E6"/>
    <w:rsid w:val="00871F84"/>
    <w:rsid w:val="00872070"/>
    <w:rsid w:val="00872958"/>
    <w:rsid w:val="00872A26"/>
    <w:rsid w:val="00872D4D"/>
    <w:rsid w:val="00873FFF"/>
    <w:rsid w:val="008741C6"/>
    <w:rsid w:val="0087475B"/>
    <w:rsid w:val="008747E2"/>
    <w:rsid w:val="00874A01"/>
    <w:rsid w:val="0087767F"/>
    <w:rsid w:val="00877B90"/>
    <w:rsid w:val="00877D94"/>
    <w:rsid w:val="00880B52"/>
    <w:rsid w:val="00880DA4"/>
    <w:rsid w:val="00881010"/>
    <w:rsid w:val="00881400"/>
    <w:rsid w:val="00881D72"/>
    <w:rsid w:val="00882231"/>
    <w:rsid w:val="0088236C"/>
    <w:rsid w:val="008829A6"/>
    <w:rsid w:val="008833A1"/>
    <w:rsid w:val="008842AF"/>
    <w:rsid w:val="00884346"/>
    <w:rsid w:val="0088447E"/>
    <w:rsid w:val="0088525C"/>
    <w:rsid w:val="008856F4"/>
    <w:rsid w:val="00886088"/>
    <w:rsid w:val="00886429"/>
    <w:rsid w:val="00886794"/>
    <w:rsid w:val="0088685D"/>
    <w:rsid w:val="008869BE"/>
    <w:rsid w:val="008870ED"/>
    <w:rsid w:val="0088713A"/>
    <w:rsid w:val="00887BAC"/>
    <w:rsid w:val="0089029E"/>
    <w:rsid w:val="0089051F"/>
    <w:rsid w:val="0089074F"/>
    <w:rsid w:val="008907FB"/>
    <w:rsid w:val="00890FE5"/>
    <w:rsid w:val="00891266"/>
    <w:rsid w:val="00891797"/>
    <w:rsid w:val="008918C3"/>
    <w:rsid w:val="00891938"/>
    <w:rsid w:val="00891D1D"/>
    <w:rsid w:val="00891D78"/>
    <w:rsid w:val="008924F5"/>
    <w:rsid w:val="00892B9D"/>
    <w:rsid w:val="008930BE"/>
    <w:rsid w:val="00893A55"/>
    <w:rsid w:val="00893A6B"/>
    <w:rsid w:val="00893B20"/>
    <w:rsid w:val="00893D4B"/>
    <w:rsid w:val="0089500D"/>
    <w:rsid w:val="008951F2"/>
    <w:rsid w:val="00895A6B"/>
    <w:rsid w:val="00896466"/>
    <w:rsid w:val="00896FDC"/>
    <w:rsid w:val="0089781B"/>
    <w:rsid w:val="00897DD6"/>
    <w:rsid w:val="00897ECF"/>
    <w:rsid w:val="008A0035"/>
    <w:rsid w:val="008A05F6"/>
    <w:rsid w:val="008A08DB"/>
    <w:rsid w:val="008A0CAE"/>
    <w:rsid w:val="008A10BD"/>
    <w:rsid w:val="008A146F"/>
    <w:rsid w:val="008A2085"/>
    <w:rsid w:val="008A2207"/>
    <w:rsid w:val="008A2784"/>
    <w:rsid w:val="008A2E8F"/>
    <w:rsid w:val="008A334D"/>
    <w:rsid w:val="008A3610"/>
    <w:rsid w:val="008A36E8"/>
    <w:rsid w:val="008A38C7"/>
    <w:rsid w:val="008A3E23"/>
    <w:rsid w:val="008A4413"/>
    <w:rsid w:val="008A4AA4"/>
    <w:rsid w:val="008A4E70"/>
    <w:rsid w:val="008A4F44"/>
    <w:rsid w:val="008A56EE"/>
    <w:rsid w:val="008A673F"/>
    <w:rsid w:val="008A7DAD"/>
    <w:rsid w:val="008A7E29"/>
    <w:rsid w:val="008B0BE1"/>
    <w:rsid w:val="008B1397"/>
    <w:rsid w:val="008B1A82"/>
    <w:rsid w:val="008B1F13"/>
    <w:rsid w:val="008B2055"/>
    <w:rsid w:val="008B20F1"/>
    <w:rsid w:val="008B2F20"/>
    <w:rsid w:val="008B3141"/>
    <w:rsid w:val="008B3732"/>
    <w:rsid w:val="008B3885"/>
    <w:rsid w:val="008B3E6B"/>
    <w:rsid w:val="008B3EAD"/>
    <w:rsid w:val="008B44A4"/>
    <w:rsid w:val="008B48A1"/>
    <w:rsid w:val="008B4DB1"/>
    <w:rsid w:val="008B6218"/>
    <w:rsid w:val="008B6B34"/>
    <w:rsid w:val="008B6B47"/>
    <w:rsid w:val="008B7184"/>
    <w:rsid w:val="008B7477"/>
    <w:rsid w:val="008B760A"/>
    <w:rsid w:val="008C0048"/>
    <w:rsid w:val="008C028A"/>
    <w:rsid w:val="008C0584"/>
    <w:rsid w:val="008C08F5"/>
    <w:rsid w:val="008C09B1"/>
    <w:rsid w:val="008C0F60"/>
    <w:rsid w:val="008C13AC"/>
    <w:rsid w:val="008C1BA4"/>
    <w:rsid w:val="008C207C"/>
    <w:rsid w:val="008C20C4"/>
    <w:rsid w:val="008C21F9"/>
    <w:rsid w:val="008C2AF4"/>
    <w:rsid w:val="008C2D3D"/>
    <w:rsid w:val="008C390B"/>
    <w:rsid w:val="008C3DBF"/>
    <w:rsid w:val="008C3EB5"/>
    <w:rsid w:val="008C4C17"/>
    <w:rsid w:val="008C54BE"/>
    <w:rsid w:val="008C5696"/>
    <w:rsid w:val="008C589E"/>
    <w:rsid w:val="008C5937"/>
    <w:rsid w:val="008C5C8D"/>
    <w:rsid w:val="008C6AFD"/>
    <w:rsid w:val="008C702A"/>
    <w:rsid w:val="008C77D9"/>
    <w:rsid w:val="008C792C"/>
    <w:rsid w:val="008C7E71"/>
    <w:rsid w:val="008D04D7"/>
    <w:rsid w:val="008D0631"/>
    <w:rsid w:val="008D086E"/>
    <w:rsid w:val="008D0957"/>
    <w:rsid w:val="008D1403"/>
    <w:rsid w:val="008D28B7"/>
    <w:rsid w:val="008D3482"/>
    <w:rsid w:val="008D37FB"/>
    <w:rsid w:val="008D3C8E"/>
    <w:rsid w:val="008D4F6A"/>
    <w:rsid w:val="008D53D9"/>
    <w:rsid w:val="008D54E5"/>
    <w:rsid w:val="008D5600"/>
    <w:rsid w:val="008D6C17"/>
    <w:rsid w:val="008D6C9A"/>
    <w:rsid w:val="008D6CC5"/>
    <w:rsid w:val="008D6E63"/>
    <w:rsid w:val="008D72AE"/>
    <w:rsid w:val="008D7DB1"/>
    <w:rsid w:val="008E0147"/>
    <w:rsid w:val="008E01CC"/>
    <w:rsid w:val="008E0703"/>
    <w:rsid w:val="008E0816"/>
    <w:rsid w:val="008E12D2"/>
    <w:rsid w:val="008E135E"/>
    <w:rsid w:val="008E1650"/>
    <w:rsid w:val="008E1731"/>
    <w:rsid w:val="008E182C"/>
    <w:rsid w:val="008E22F0"/>
    <w:rsid w:val="008E25F0"/>
    <w:rsid w:val="008E343C"/>
    <w:rsid w:val="008E3F7C"/>
    <w:rsid w:val="008E44B4"/>
    <w:rsid w:val="008E466D"/>
    <w:rsid w:val="008E48F0"/>
    <w:rsid w:val="008E5635"/>
    <w:rsid w:val="008E5E34"/>
    <w:rsid w:val="008E6DE9"/>
    <w:rsid w:val="008E715E"/>
    <w:rsid w:val="008E7E59"/>
    <w:rsid w:val="008F01E7"/>
    <w:rsid w:val="008F0485"/>
    <w:rsid w:val="008F05B8"/>
    <w:rsid w:val="008F0E0D"/>
    <w:rsid w:val="008F0E9B"/>
    <w:rsid w:val="008F1319"/>
    <w:rsid w:val="008F1527"/>
    <w:rsid w:val="008F1AB8"/>
    <w:rsid w:val="008F1AF4"/>
    <w:rsid w:val="008F2417"/>
    <w:rsid w:val="008F254D"/>
    <w:rsid w:val="008F2C83"/>
    <w:rsid w:val="008F2D08"/>
    <w:rsid w:val="008F3641"/>
    <w:rsid w:val="008F417F"/>
    <w:rsid w:val="008F4897"/>
    <w:rsid w:val="008F4F00"/>
    <w:rsid w:val="008F4F81"/>
    <w:rsid w:val="008F535E"/>
    <w:rsid w:val="008F53FA"/>
    <w:rsid w:val="008F5AE1"/>
    <w:rsid w:val="008F5B89"/>
    <w:rsid w:val="008F6081"/>
    <w:rsid w:val="008F60F1"/>
    <w:rsid w:val="008F686D"/>
    <w:rsid w:val="008F6B01"/>
    <w:rsid w:val="008F6C40"/>
    <w:rsid w:val="008F7124"/>
    <w:rsid w:val="008F75F4"/>
    <w:rsid w:val="008F7657"/>
    <w:rsid w:val="008F7734"/>
    <w:rsid w:val="008F7A93"/>
    <w:rsid w:val="008F7AB5"/>
    <w:rsid w:val="008F7E5D"/>
    <w:rsid w:val="00900370"/>
    <w:rsid w:val="009009E5"/>
    <w:rsid w:val="00901159"/>
    <w:rsid w:val="00901956"/>
    <w:rsid w:val="0090281F"/>
    <w:rsid w:val="00903130"/>
    <w:rsid w:val="009036BD"/>
    <w:rsid w:val="00903A30"/>
    <w:rsid w:val="00903FC8"/>
    <w:rsid w:val="009046D6"/>
    <w:rsid w:val="00904BFD"/>
    <w:rsid w:val="00905108"/>
    <w:rsid w:val="009055A2"/>
    <w:rsid w:val="009055E8"/>
    <w:rsid w:val="00905DA7"/>
    <w:rsid w:val="0090629D"/>
    <w:rsid w:val="00906A2B"/>
    <w:rsid w:val="0090761E"/>
    <w:rsid w:val="00907BE5"/>
    <w:rsid w:val="00907EAF"/>
    <w:rsid w:val="0091043E"/>
    <w:rsid w:val="009104A1"/>
    <w:rsid w:val="00910ABD"/>
    <w:rsid w:val="00911A8F"/>
    <w:rsid w:val="00911EDC"/>
    <w:rsid w:val="00911F21"/>
    <w:rsid w:val="0091321D"/>
    <w:rsid w:val="0091338D"/>
    <w:rsid w:val="00913E1D"/>
    <w:rsid w:val="00913F1F"/>
    <w:rsid w:val="009140DF"/>
    <w:rsid w:val="0091430E"/>
    <w:rsid w:val="00914C41"/>
    <w:rsid w:val="00915160"/>
    <w:rsid w:val="009153E1"/>
    <w:rsid w:val="009159FC"/>
    <w:rsid w:val="00915B3D"/>
    <w:rsid w:val="00915BC1"/>
    <w:rsid w:val="009160B6"/>
    <w:rsid w:val="00916561"/>
    <w:rsid w:val="009165F0"/>
    <w:rsid w:val="009168F5"/>
    <w:rsid w:val="00916B44"/>
    <w:rsid w:val="00916E63"/>
    <w:rsid w:val="00916EA9"/>
    <w:rsid w:val="00917F5A"/>
    <w:rsid w:val="009203E0"/>
    <w:rsid w:val="009204A6"/>
    <w:rsid w:val="00920A17"/>
    <w:rsid w:val="009214A3"/>
    <w:rsid w:val="00921B78"/>
    <w:rsid w:val="00921BAB"/>
    <w:rsid w:val="00921BF5"/>
    <w:rsid w:val="00921CB8"/>
    <w:rsid w:val="009221C0"/>
    <w:rsid w:val="00922568"/>
    <w:rsid w:val="00922933"/>
    <w:rsid w:val="00923CEA"/>
    <w:rsid w:val="0092417C"/>
    <w:rsid w:val="0092654E"/>
    <w:rsid w:val="009266D9"/>
    <w:rsid w:val="009276EE"/>
    <w:rsid w:val="0092784D"/>
    <w:rsid w:val="00927C5D"/>
    <w:rsid w:val="00927F60"/>
    <w:rsid w:val="00930A74"/>
    <w:rsid w:val="00930ED2"/>
    <w:rsid w:val="00931557"/>
    <w:rsid w:val="009316B9"/>
    <w:rsid w:val="00931A75"/>
    <w:rsid w:val="009320A2"/>
    <w:rsid w:val="00932376"/>
    <w:rsid w:val="0093255A"/>
    <w:rsid w:val="00932914"/>
    <w:rsid w:val="0093298E"/>
    <w:rsid w:val="0093335F"/>
    <w:rsid w:val="00933CC5"/>
    <w:rsid w:val="00933F16"/>
    <w:rsid w:val="00934A3A"/>
    <w:rsid w:val="00934AAF"/>
    <w:rsid w:val="00935839"/>
    <w:rsid w:val="00935D3E"/>
    <w:rsid w:val="00935F11"/>
    <w:rsid w:val="0093602A"/>
    <w:rsid w:val="009362FD"/>
    <w:rsid w:val="009370DB"/>
    <w:rsid w:val="00937223"/>
    <w:rsid w:val="00937359"/>
    <w:rsid w:val="00937452"/>
    <w:rsid w:val="009375EB"/>
    <w:rsid w:val="0093798D"/>
    <w:rsid w:val="00937FA4"/>
    <w:rsid w:val="00940E27"/>
    <w:rsid w:val="009410A6"/>
    <w:rsid w:val="00941A3C"/>
    <w:rsid w:val="00941C7C"/>
    <w:rsid w:val="00942717"/>
    <w:rsid w:val="00943198"/>
    <w:rsid w:val="009433A8"/>
    <w:rsid w:val="00944D5A"/>
    <w:rsid w:val="0094555E"/>
    <w:rsid w:val="0094587A"/>
    <w:rsid w:val="00945C20"/>
    <w:rsid w:val="00945F28"/>
    <w:rsid w:val="009470C3"/>
    <w:rsid w:val="00947735"/>
    <w:rsid w:val="00947C23"/>
    <w:rsid w:val="00947E68"/>
    <w:rsid w:val="00950045"/>
    <w:rsid w:val="00950B3D"/>
    <w:rsid w:val="00950D82"/>
    <w:rsid w:val="00950DA3"/>
    <w:rsid w:val="0095123B"/>
    <w:rsid w:val="0095182D"/>
    <w:rsid w:val="00951B45"/>
    <w:rsid w:val="009521AE"/>
    <w:rsid w:val="009527AC"/>
    <w:rsid w:val="00952A11"/>
    <w:rsid w:val="00952B01"/>
    <w:rsid w:val="00952CE5"/>
    <w:rsid w:val="0095396D"/>
    <w:rsid w:val="00953E35"/>
    <w:rsid w:val="00954072"/>
    <w:rsid w:val="0095415B"/>
    <w:rsid w:val="00954327"/>
    <w:rsid w:val="00954CB1"/>
    <w:rsid w:val="009550A9"/>
    <w:rsid w:val="009553E2"/>
    <w:rsid w:val="009554B2"/>
    <w:rsid w:val="00955845"/>
    <w:rsid w:val="009566A7"/>
    <w:rsid w:val="00956944"/>
    <w:rsid w:val="00956AE1"/>
    <w:rsid w:val="00956F5B"/>
    <w:rsid w:val="0095705F"/>
    <w:rsid w:val="009572BE"/>
    <w:rsid w:val="009575EC"/>
    <w:rsid w:val="009578CA"/>
    <w:rsid w:val="00957949"/>
    <w:rsid w:val="00957C63"/>
    <w:rsid w:val="009600D6"/>
    <w:rsid w:val="00961A2E"/>
    <w:rsid w:val="00962176"/>
    <w:rsid w:val="009629CD"/>
    <w:rsid w:val="00962E83"/>
    <w:rsid w:val="00962F49"/>
    <w:rsid w:val="00962F70"/>
    <w:rsid w:val="00963087"/>
    <w:rsid w:val="009630CD"/>
    <w:rsid w:val="0096334E"/>
    <w:rsid w:val="009635BB"/>
    <w:rsid w:val="0096453E"/>
    <w:rsid w:val="00964B42"/>
    <w:rsid w:val="0096510A"/>
    <w:rsid w:val="0096517D"/>
    <w:rsid w:val="009657D0"/>
    <w:rsid w:val="00965961"/>
    <w:rsid w:val="00966868"/>
    <w:rsid w:val="00967358"/>
    <w:rsid w:val="009679BE"/>
    <w:rsid w:val="00967ACB"/>
    <w:rsid w:val="00967CDC"/>
    <w:rsid w:val="00967DF6"/>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53A9"/>
    <w:rsid w:val="00975B4F"/>
    <w:rsid w:val="00975C53"/>
    <w:rsid w:val="009761DB"/>
    <w:rsid w:val="00976229"/>
    <w:rsid w:val="009763BE"/>
    <w:rsid w:val="00976B02"/>
    <w:rsid w:val="00976B2C"/>
    <w:rsid w:val="00976D78"/>
    <w:rsid w:val="0097713B"/>
    <w:rsid w:val="009777FF"/>
    <w:rsid w:val="00977B26"/>
    <w:rsid w:val="00977B3E"/>
    <w:rsid w:val="00977D78"/>
    <w:rsid w:val="00977EA6"/>
    <w:rsid w:val="009802D7"/>
    <w:rsid w:val="0098037C"/>
    <w:rsid w:val="009803D6"/>
    <w:rsid w:val="00980909"/>
    <w:rsid w:val="00980AE3"/>
    <w:rsid w:val="00980D43"/>
    <w:rsid w:val="009814E8"/>
    <w:rsid w:val="0098159F"/>
    <w:rsid w:val="00982455"/>
    <w:rsid w:val="00982523"/>
    <w:rsid w:val="009825BF"/>
    <w:rsid w:val="00982837"/>
    <w:rsid w:val="0098292C"/>
    <w:rsid w:val="00982E36"/>
    <w:rsid w:val="009832FE"/>
    <w:rsid w:val="00983458"/>
    <w:rsid w:val="00983796"/>
    <w:rsid w:val="0098386E"/>
    <w:rsid w:val="00984189"/>
    <w:rsid w:val="00984307"/>
    <w:rsid w:val="00984BE5"/>
    <w:rsid w:val="00985271"/>
    <w:rsid w:val="0098544F"/>
    <w:rsid w:val="0098600D"/>
    <w:rsid w:val="00986D54"/>
    <w:rsid w:val="009877D2"/>
    <w:rsid w:val="0098791A"/>
    <w:rsid w:val="00987C22"/>
    <w:rsid w:val="00987F92"/>
    <w:rsid w:val="0099013D"/>
    <w:rsid w:val="009901BE"/>
    <w:rsid w:val="009905F3"/>
    <w:rsid w:val="00990AA1"/>
    <w:rsid w:val="00990B0A"/>
    <w:rsid w:val="009913D0"/>
    <w:rsid w:val="009919DF"/>
    <w:rsid w:val="00991EE7"/>
    <w:rsid w:val="0099221E"/>
    <w:rsid w:val="00992F81"/>
    <w:rsid w:val="00993182"/>
    <w:rsid w:val="009933FD"/>
    <w:rsid w:val="00993592"/>
    <w:rsid w:val="00993E29"/>
    <w:rsid w:val="00993F4E"/>
    <w:rsid w:val="009943FA"/>
    <w:rsid w:val="0099452D"/>
    <w:rsid w:val="0099504E"/>
    <w:rsid w:val="0099588E"/>
    <w:rsid w:val="0099615A"/>
    <w:rsid w:val="00996A2B"/>
    <w:rsid w:val="00996AE7"/>
    <w:rsid w:val="00996E2A"/>
    <w:rsid w:val="00996E6B"/>
    <w:rsid w:val="0099706A"/>
    <w:rsid w:val="00997124"/>
    <w:rsid w:val="00997127"/>
    <w:rsid w:val="00997B8C"/>
    <w:rsid w:val="009A0096"/>
    <w:rsid w:val="009A0384"/>
    <w:rsid w:val="009A04A9"/>
    <w:rsid w:val="009A069F"/>
    <w:rsid w:val="009A08A5"/>
    <w:rsid w:val="009A08D5"/>
    <w:rsid w:val="009A08DD"/>
    <w:rsid w:val="009A0D12"/>
    <w:rsid w:val="009A1403"/>
    <w:rsid w:val="009A19A0"/>
    <w:rsid w:val="009A1A5A"/>
    <w:rsid w:val="009A2FF6"/>
    <w:rsid w:val="009A3348"/>
    <w:rsid w:val="009A3470"/>
    <w:rsid w:val="009A36C6"/>
    <w:rsid w:val="009A36CC"/>
    <w:rsid w:val="009A3A99"/>
    <w:rsid w:val="009A3E7A"/>
    <w:rsid w:val="009A3EFF"/>
    <w:rsid w:val="009A4696"/>
    <w:rsid w:val="009A4F7B"/>
    <w:rsid w:val="009A5566"/>
    <w:rsid w:val="009A56F5"/>
    <w:rsid w:val="009A5D32"/>
    <w:rsid w:val="009A5EEF"/>
    <w:rsid w:val="009A603C"/>
    <w:rsid w:val="009A68C5"/>
    <w:rsid w:val="009A6AFC"/>
    <w:rsid w:val="009A6EAB"/>
    <w:rsid w:val="009A6F74"/>
    <w:rsid w:val="009A71F9"/>
    <w:rsid w:val="009A792B"/>
    <w:rsid w:val="009B0755"/>
    <w:rsid w:val="009B0C5A"/>
    <w:rsid w:val="009B10CE"/>
    <w:rsid w:val="009B12E4"/>
    <w:rsid w:val="009B1F4E"/>
    <w:rsid w:val="009B23BB"/>
    <w:rsid w:val="009B2804"/>
    <w:rsid w:val="009B2ADC"/>
    <w:rsid w:val="009B2CA6"/>
    <w:rsid w:val="009B3588"/>
    <w:rsid w:val="009B41BD"/>
    <w:rsid w:val="009B4542"/>
    <w:rsid w:val="009B4A85"/>
    <w:rsid w:val="009B4AC4"/>
    <w:rsid w:val="009B4B77"/>
    <w:rsid w:val="009B4EC8"/>
    <w:rsid w:val="009B546F"/>
    <w:rsid w:val="009B54C1"/>
    <w:rsid w:val="009B556F"/>
    <w:rsid w:val="009B5905"/>
    <w:rsid w:val="009B5F67"/>
    <w:rsid w:val="009B6488"/>
    <w:rsid w:val="009B6923"/>
    <w:rsid w:val="009B6A4A"/>
    <w:rsid w:val="009B71D9"/>
    <w:rsid w:val="009B74A4"/>
    <w:rsid w:val="009B761F"/>
    <w:rsid w:val="009B7D60"/>
    <w:rsid w:val="009B7EF5"/>
    <w:rsid w:val="009C05CC"/>
    <w:rsid w:val="009C05D2"/>
    <w:rsid w:val="009C0615"/>
    <w:rsid w:val="009C083D"/>
    <w:rsid w:val="009C0A68"/>
    <w:rsid w:val="009C0AA4"/>
    <w:rsid w:val="009C1309"/>
    <w:rsid w:val="009C1337"/>
    <w:rsid w:val="009C31AA"/>
    <w:rsid w:val="009C332A"/>
    <w:rsid w:val="009C3344"/>
    <w:rsid w:val="009C3BF0"/>
    <w:rsid w:val="009C40FC"/>
    <w:rsid w:val="009C48AD"/>
    <w:rsid w:val="009C4A53"/>
    <w:rsid w:val="009C4A99"/>
    <w:rsid w:val="009C4D93"/>
    <w:rsid w:val="009C4E32"/>
    <w:rsid w:val="009C4E7B"/>
    <w:rsid w:val="009C4EED"/>
    <w:rsid w:val="009C60C8"/>
    <w:rsid w:val="009C60F1"/>
    <w:rsid w:val="009C6328"/>
    <w:rsid w:val="009C7303"/>
    <w:rsid w:val="009C7672"/>
    <w:rsid w:val="009D0B7C"/>
    <w:rsid w:val="009D174B"/>
    <w:rsid w:val="009D1EF6"/>
    <w:rsid w:val="009D24E0"/>
    <w:rsid w:val="009D25F2"/>
    <w:rsid w:val="009D2A47"/>
    <w:rsid w:val="009D2B0B"/>
    <w:rsid w:val="009D32F3"/>
    <w:rsid w:val="009D33B7"/>
    <w:rsid w:val="009D3767"/>
    <w:rsid w:val="009D3892"/>
    <w:rsid w:val="009D39A6"/>
    <w:rsid w:val="009D454F"/>
    <w:rsid w:val="009D4B62"/>
    <w:rsid w:val="009D56A0"/>
    <w:rsid w:val="009D57EB"/>
    <w:rsid w:val="009D62C1"/>
    <w:rsid w:val="009D6469"/>
    <w:rsid w:val="009D6852"/>
    <w:rsid w:val="009D6AF6"/>
    <w:rsid w:val="009D6B65"/>
    <w:rsid w:val="009D6BC9"/>
    <w:rsid w:val="009D6C64"/>
    <w:rsid w:val="009D7540"/>
    <w:rsid w:val="009D7AAC"/>
    <w:rsid w:val="009E0EFD"/>
    <w:rsid w:val="009E1B22"/>
    <w:rsid w:val="009E2080"/>
    <w:rsid w:val="009E3366"/>
    <w:rsid w:val="009E39BF"/>
    <w:rsid w:val="009E3BFB"/>
    <w:rsid w:val="009E3F66"/>
    <w:rsid w:val="009E4092"/>
    <w:rsid w:val="009E4B67"/>
    <w:rsid w:val="009E4BB8"/>
    <w:rsid w:val="009E4D90"/>
    <w:rsid w:val="009E4F03"/>
    <w:rsid w:val="009E53F3"/>
    <w:rsid w:val="009E562E"/>
    <w:rsid w:val="009E5AB3"/>
    <w:rsid w:val="009E62D1"/>
    <w:rsid w:val="009E6AC8"/>
    <w:rsid w:val="009E6AE6"/>
    <w:rsid w:val="009E6C3B"/>
    <w:rsid w:val="009E7082"/>
    <w:rsid w:val="009E7773"/>
    <w:rsid w:val="009E7CC1"/>
    <w:rsid w:val="009E7D97"/>
    <w:rsid w:val="009F05E6"/>
    <w:rsid w:val="009F0960"/>
    <w:rsid w:val="009F0C1E"/>
    <w:rsid w:val="009F0D1E"/>
    <w:rsid w:val="009F0DFA"/>
    <w:rsid w:val="009F112B"/>
    <w:rsid w:val="009F126B"/>
    <w:rsid w:val="009F12B0"/>
    <w:rsid w:val="009F13B0"/>
    <w:rsid w:val="009F156D"/>
    <w:rsid w:val="009F1F6D"/>
    <w:rsid w:val="009F1FB9"/>
    <w:rsid w:val="009F2353"/>
    <w:rsid w:val="009F23B5"/>
    <w:rsid w:val="009F23E3"/>
    <w:rsid w:val="009F2554"/>
    <w:rsid w:val="009F2765"/>
    <w:rsid w:val="009F3BAC"/>
    <w:rsid w:val="009F3EF3"/>
    <w:rsid w:val="009F41AD"/>
    <w:rsid w:val="009F41C3"/>
    <w:rsid w:val="009F4D82"/>
    <w:rsid w:val="009F4F90"/>
    <w:rsid w:val="009F4FA3"/>
    <w:rsid w:val="009F60D5"/>
    <w:rsid w:val="009F60F3"/>
    <w:rsid w:val="009F6291"/>
    <w:rsid w:val="009F6454"/>
    <w:rsid w:val="009F681D"/>
    <w:rsid w:val="00A003B0"/>
    <w:rsid w:val="00A003B6"/>
    <w:rsid w:val="00A00ECC"/>
    <w:rsid w:val="00A00ED3"/>
    <w:rsid w:val="00A00FA3"/>
    <w:rsid w:val="00A01172"/>
    <w:rsid w:val="00A01249"/>
    <w:rsid w:val="00A01688"/>
    <w:rsid w:val="00A0178D"/>
    <w:rsid w:val="00A018B0"/>
    <w:rsid w:val="00A02173"/>
    <w:rsid w:val="00A02407"/>
    <w:rsid w:val="00A02665"/>
    <w:rsid w:val="00A02759"/>
    <w:rsid w:val="00A02BE1"/>
    <w:rsid w:val="00A02D6D"/>
    <w:rsid w:val="00A0305C"/>
    <w:rsid w:val="00A04393"/>
    <w:rsid w:val="00A0462C"/>
    <w:rsid w:val="00A04A65"/>
    <w:rsid w:val="00A04ED7"/>
    <w:rsid w:val="00A050FF"/>
    <w:rsid w:val="00A06A2E"/>
    <w:rsid w:val="00A07129"/>
    <w:rsid w:val="00A07567"/>
    <w:rsid w:val="00A1044D"/>
    <w:rsid w:val="00A1089C"/>
    <w:rsid w:val="00A10A99"/>
    <w:rsid w:val="00A111E8"/>
    <w:rsid w:val="00A11B99"/>
    <w:rsid w:val="00A11C31"/>
    <w:rsid w:val="00A12C06"/>
    <w:rsid w:val="00A13102"/>
    <w:rsid w:val="00A135E5"/>
    <w:rsid w:val="00A13920"/>
    <w:rsid w:val="00A14255"/>
    <w:rsid w:val="00A14765"/>
    <w:rsid w:val="00A151CB"/>
    <w:rsid w:val="00A15FF6"/>
    <w:rsid w:val="00A16475"/>
    <w:rsid w:val="00A16997"/>
    <w:rsid w:val="00A16FA3"/>
    <w:rsid w:val="00A170EE"/>
    <w:rsid w:val="00A1725E"/>
    <w:rsid w:val="00A17CC9"/>
    <w:rsid w:val="00A17F2C"/>
    <w:rsid w:val="00A201B4"/>
    <w:rsid w:val="00A201C9"/>
    <w:rsid w:val="00A21BDB"/>
    <w:rsid w:val="00A22647"/>
    <w:rsid w:val="00A227F5"/>
    <w:rsid w:val="00A22B3D"/>
    <w:rsid w:val="00A22DCF"/>
    <w:rsid w:val="00A22E16"/>
    <w:rsid w:val="00A2391A"/>
    <w:rsid w:val="00A24129"/>
    <w:rsid w:val="00A25335"/>
    <w:rsid w:val="00A257ED"/>
    <w:rsid w:val="00A25BE3"/>
    <w:rsid w:val="00A26354"/>
    <w:rsid w:val="00A26874"/>
    <w:rsid w:val="00A268B2"/>
    <w:rsid w:val="00A26C48"/>
    <w:rsid w:val="00A30326"/>
    <w:rsid w:val="00A30414"/>
    <w:rsid w:val="00A30704"/>
    <w:rsid w:val="00A30C31"/>
    <w:rsid w:val="00A30CF2"/>
    <w:rsid w:val="00A30D8C"/>
    <w:rsid w:val="00A30E2D"/>
    <w:rsid w:val="00A30E46"/>
    <w:rsid w:val="00A310FE"/>
    <w:rsid w:val="00A313CC"/>
    <w:rsid w:val="00A314F6"/>
    <w:rsid w:val="00A31977"/>
    <w:rsid w:val="00A31B47"/>
    <w:rsid w:val="00A321D0"/>
    <w:rsid w:val="00A32303"/>
    <w:rsid w:val="00A3269D"/>
    <w:rsid w:val="00A32C01"/>
    <w:rsid w:val="00A32D97"/>
    <w:rsid w:val="00A32EA7"/>
    <w:rsid w:val="00A32FE6"/>
    <w:rsid w:val="00A33246"/>
    <w:rsid w:val="00A334CF"/>
    <w:rsid w:val="00A338F6"/>
    <w:rsid w:val="00A33B59"/>
    <w:rsid w:val="00A33C22"/>
    <w:rsid w:val="00A33D74"/>
    <w:rsid w:val="00A33F57"/>
    <w:rsid w:val="00A341D1"/>
    <w:rsid w:val="00A3433B"/>
    <w:rsid w:val="00A3445C"/>
    <w:rsid w:val="00A345A7"/>
    <w:rsid w:val="00A345DF"/>
    <w:rsid w:val="00A34C06"/>
    <w:rsid w:val="00A3512A"/>
    <w:rsid w:val="00A35AA4"/>
    <w:rsid w:val="00A35BA5"/>
    <w:rsid w:val="00A3601E"/>
    <w:rsid w:val="00A360B8"/>
    <w:rsid w:val="00A36F7A"/>
    <w:rsid w:val="00A373D8"/>
    <w:rsid w:val="00A375A1"/>
    <w:rsid w:val="00A3768E"/>
    <w:rsid w:val="00A37E49"/>
    <w:rsid w:val="00A37E64"/>
    <w:rsid w:val="00A37E90"/>
    <w:rsid w:val="00A415D2"/>
    <w:rsid w:val="00A41E4D"/>
    <w:rsid w:val="00A41F28"/>
    <w:rsid w:val="00A426E3"/>
    <w:rsid w:val="00A42803"/>
    <w:rsid w:val="00A43224"/>
    <w:rsid w:val="00A4322F"/>
    <w:rsid w:val="00A43474"/>
    <w:rsid w:val="00A43EC0"/>
    <w:rsid w:val="00A4482C"/>
    <w:rsid w:val="00A44C9B"/>
    <w:rsid w:val="00A45399"/>
    <w:rsid w:val="00A45B3F"/>
    <w:rsid w:val="00A45E0F"/>
    <w:rsid w:val="00A45E8B"/>
    <w:rsid w:val="00A46BE0"/>
    <w:rsid w:val="00A47150"/>
    <w:rsid w:val="00A47DB9"/>
    <w:rsid w:val="00A50186"/>
    <w:rsid w:val="00A50816"/>
    <w:rsid w:val="00A50E9D"/>
    <w:rsid w:val="00A51078"/>
    <w:rsid w:val="00A51165"/>
    <w:rsid w:val="00A514CE"/>
    <w:rsid w:val="00A5160A"/>
    <w:rsid w:val="00A522FD"/>
    <w:rsid w:val="00A52AEE"/>
    <w:rsid w:val="00A52B97"/>
    <w:rsid w:val="00A52C90"/>
    <w:rsid w:val="00A5316E"/>
    <w:rsid w:val="00A5371F"/>
    <w:rsid w:val="00A53ABC"/>
    <w:rsid w:val="00A53D40"/>
    <w:rsid w:val="00A548D7"/>
    <w:rsid w:val="00A556CF"/>
    <w:rsid w:val="00A55B0D"/>
    <w:rsid w:val="00A563DF"/>
    <w:rsid w:val="00A568B3"/>
    <w:rsid w:val="00A56F62"/>
    <w:rsid w:val="00A56F86"/>
    <w:rsid w:val="00A57715"/>
    <w:rsid w:val="00A57EF2"/>
    <w:rsid w:val="00A6017B"/>
    <w:rsid w:val="00A601DF"/>
    <w:rsid w:val="00A60833"/>
    <w:rsid w:val="00A60D5B"/>
    <w:rsid w:val="00A60DC1"/>
    <w:rsid w:val="00A61907"/>
    <w:rsid w:val="00A61BC8"/>
    <w:rsid w:val="00A623AE"/>
    <w:rsid w:val="00A62510"/>
    <w:rsid w:val="00A62687"/>
    <w:rsid w:val="00A6393F"/>
    <w:rsid w:val="00A63C87"/>
    <w:rsid w:val="00A63C9A"/>
    <w:rsid w:val="00A6424B"/>
    <w:rsid w:val="00A64E69"/>
    <w:rsid w:val="00A658A9"/>
    <w:rsid w:val="00A65A4D"/>
    <w:rsid w:val="00A65FF0"/>
    <w:rsid w:val="00A663ED"/>
    <w:rsid w:val="00A664CB"/>
    <w:rsid w:val="00A66F47"/>
    <w:rsid w:val="00A6747A"/>
    <w:rsid w:val="00A67B90"/>
    <w:rsid w:val="00A67F7E"/>
    <w:rsid w:val="00A70841"/>
    <w:rsid w:val="00A7097C"/>
    <w:rsid w:val="00A71112"/>
    <w:rsid w:val="00A7125A"/>
    <w:rsid w:val="00A7139F"/>
    <w:rsid w:val="00A7192A"/>
    <w:rsid w:val="00A72372"/>
    <w:rsid w:val="00A724F9"/>
    <w:rsid w:val="00A72C07"/>
    <w:rsid w:val="00A73506"/>
    <w:rsid w:val="00A73E6E"/>
    <w:rsid w:val="00A73EB8"/>
    <w:rsid w:val="00A74304"/>
    <w:rsid w:val="00A74688"/>
    <w:rsid w:val="00A74958"/>
    <w:rsid w:val="00A74A3C"/>
    <w:rsid w:val="00A7532A"/>
    <w:rsid w:val="00A75795"/>
    <w:rsid w:val="00A75A31"/>
    <w:rsid w:val="00A763CF"/>
    <w:rsid w:val="00A765F8"/>
    <w:rsid w:val="00A76650"/>
    <w:rsid w:val="00A76D37"/>
    <w:rsid w:val="00A76E6A"/>
    <w:rsid w:val="00A77065"/>
    <w:rsid w:val="00A7723C"/>
    <w:rsid w:val="00A77B8D"/>
    <w:rsid w:val="00A77EA2"/>
    <w:rsid w:val="00A81B99"/>
    <w:rsid w:val="00A81D43"/>
    <w:rsid w:val="00A81E84"/>
    <w:rsid w:val="00A8207D"/>
    <w:rsid w:val="00A82389"/>
    <w:rsid w:val="00A823DF"/>
    <w:rsid w:val="00A8243C"/>
    <w:rsid w:val="00A828F4"/>
    <w:rsid w:val="00A82D4D"/>
    <w:rsid w:val="00A82E22"/>
    <w:rsid w:val="00A83A89"/>
    <w:rsid w:val="00A83B59"/>
    <w:rsid w:val="00A83C63"/>
    <w:rsid w:val="00A83DC1"/>
    <w:rsid w:val="00A84107"/>
    <w:rsid w:val="00A844CE"/>
    <w:rsid w:val="00A8466D"/>
    <w:rsid w:val="00A84717"/>
    <w:rsid w:val="00A8493F"/>
    <w:rsid w:val="00A84965"/>
    <w:rsid w:val="00A84FF6"/>
    <w:rsid w:val="00A8523C"/>
    <w:rsid w:val="00A85986"/>
    <w:rsid w:val="00A859CE"/>
    <w:rsid w:val="00A85A40"/>
    <w:rsid w:val="00A86463"/>
    <w:rsid w:val="00A86FAB"/>
    <w:rsid w:val="00A8738B"/>
    <w:rsid w:val="00A8743D"/>
    <w:rsid w:val="00A874B6"/>
    <w:rsid w:val="00A87841"/>
    <w:rsid w:val="00A87869"/>
    <w:rsid w:val="00A90848"/>
    <w:rsid w:val="00A90BDE"/>
    <w:rsid w:val="00A91F33"/>
    <w:rsid w:val="00A92B29"/>
    <w:rsid w:val="00A92BB4"/>
    <w:rsid w:val="00A92BDC"/>
    <w:rsid w:val="00A92CDD"/>
    <w:rsid w:val="00A931BD"/>
    <w:rsid w:val="00A93447"/>
    <w:rsid w:val="00A9376C"/>
    <w:rsid w:val="00A93E79"/>
    <w:rsid w:val="00A942DB"/>
    <w:rsid w:val="00A9434B"/>
    <w:rsid w:val="00A944BE"/>
    <w:rsid w:val="00A94AB9"/>
    <w:rsid w:val="00A94CBD"/>
    <w:rsid w:val="00A952BC"/>
    <w:rsid w:val="00A95601"/>
    <w:rsid w:val="00A95B72"/>
    <w:rsid w:val="00A95F9D"/>
    <w:rsid w:val="00A964F4"/>
    <w:rsid w:val="00A9654E"/>
    <w:rsid w:val="00A96838"/>
    <w:rsid w:val="00A96B7C"/>
    <w:rsid w:val="00A96F38"/>
    <w:rsid w:val="00A970BD"/>
    <w:rsid w:val="00A974A5"/>
    <w:rsid w:val="00A979AB"/>
    <w:rsid w:val="00A979FB"/>
    <w:rsid w:val="00A97D0E"/>
    <w:rsid w:val="00AA0489"/>
    <w:rsid w:val="00AA0A20"/>
    <w:rsid w:val="00AA0C44"/>
    <w:rsid w:val="00AA184D"/>
    <w:rsid w:val="00AA1865"/>
    <w:rsid w:val="00AA231C"/>
    <w:rsid w:val="00AA2AB4"/>
    <w:rsid w:val="00AA2D40"/>
    <w:rsid w:val="00AA3ABA"/>
    <w:rsid w:val="00AA40A5"/>
    <w:rsid w:val="00AA4967"/>
    <w:rsid w:val="00AA4BB4"/>
    <w:rsid w:val="00AA4E40"/>
    <w:rsid w:val="00AA59AC"/>
    <w:rsid w:val="00AA5AC9"/>
    <w:rsid w:val="00AA5DFE"/>
    <w:rsid w:val="00AA5F71"/>
    <w:rsid w:val="00AA6579"/>
    <w:rsid w:val="00AA6984"/>
    <w:rsid w:val="00AA728E"/>
    <w:rsid w:val="00AA7DB0"/>
    <w:rsid w:val="00AB0457"/>
    <w:rsid w:val="00AB105C"/>
    <w:rsid w:val="00AB149D"/>
    <w:rsid w:val="00AB1540"/>
    <w:rsid w:val="00AB246C"/>
    <w:rsid w:val="00AB24B3"/>
    <w:rsid w:val="00AB250C"/>
    <w:rsid w:val="00AB2A14"/>
    <w:rsid w:val="00AB38A1"/>
    <w:rsid w:val="00AB4FA6"/>
    <w:rsid w:val="00AB5DDB"/>
    <w:rsid w:val="00AB5F16"/>
    <w:rsid w:val="00AB5FE7"/>
    <w:rsid w:val="00AB6075"/>
    <w:rsid w:val="00AB60ED"/>
    <w:rsid w:val="00AB61D5"/>
    <w:rsid w:val="00AB65FB"/>
    <w:rsid w:val="00AB7ED6"/>
    <w:rsid w:val="00AC005B"/>
    <w:rsid w:val="00AC014A"/>
    <w:rsid w:val="00AC028C"/>
    <w:rsid w:val="00AC063C"/>
    <w:rsid w:val="00AC0C09"/>
    <w:rsid w:val="00AC0D6E"/>
    <w:rsid w:val="00AC0ECE"/>
    <w:rsid w:val="00AC1A1D"/>
    <w:rsid w:val="00AC1BB8"/>
    <w:rsid w:val="00AC22E4"/>
    <w:rsid w:val="00AC27AA"/>
    <w:rsid w:val="00AC2C07"/>
    <w:rsid w:val="00AC2F18"/>
    <w:rsid w:val="00AC353B"/>
    <w:rsid w:val="00AC38F9"/>
    <w:rsid w:val="00AC3AE6"/>
    <w:rsid w:val="00AC3FFD"/>
    <w:rsid w:val="00AC467D"/>
    <w:rsid w:val="00AC5842"/>
    <w:rsid w:val="00AC659B"/>
    <w:rsid w:val="00AC67FD"/>
    <w:rsid w:val="00AC684A"/>
    <w:rsid w:val="00AC6B94"/>
    <w:rsid w:val="00AC6E38"/>
    <w:rsid w:val="00AC7E5C"/>
    <w:rsid w:val="00AC7FB0"/>
    <w:rsid w:val="00AD04EA"/>
    <w:rsid w:val="00AD0513"/>
    <w:rsid w:val="00AD07C0"/>
    <w:rsid w:val="00AD0A1B"/>
    <w:rsid w:val="00AD0C31"/>
    <w:rsid w:val="00AD0F6D"/>
    <w:rsid w:val="00AD1614"/>
    <w:rsid w:val="00AD1768"/>
    <w:rsid w:val="00AD1FFF"/>
    <w:rsid w:val="00AD2001"/>
    <w:rsid w:val="00AD27D0"/>
    <w:rsid w:val="00AD357B"/>
    <w:rsid w:val="00AD3946"/>
    <w:rsid w:val="00AD3FF2"/>
    <w:rsid w:val="00AD4422"/>
    <w:rsid w:val="00AD44AB"/>
    <w:rsid w:val="00AD4933"/>
    <w:rsid w:val="00AD4D6F"/>
    <w:rsid w:val="00AD5339"/>
    <w:rsid w:val="00AD564E"/>
    <w:rsid w:val="00AD565C"/>
    <w:rsid w:val="00AD57D3"/>
    <w:rsid w:val="00AD5C15"/>
    <w:rsid w:val="00AD65EC"/>
    <w:rsid w:val="00AD684B"/>
    <w:rsid w:val="00AD6A83"/>
    <w:rsid w:val="00AD7191"/>
    <w:rsid w:val="00AD72D0"/>
    <w:rsid w:val="00AE04E2"/>
    <w:rsid w:val="00AE0776"/>
    <w:rsid w:val="00AE0777"/>
    <w:rsid w:val="00AE0BFF"/>
    <w:rsid w:val="00AE0C3B"/>
    <w:rsid w:val="00AE0E31"/>
    <w:rsid w:val="00AE0E38"/>
    <w:rsid w:val="00AE1307"/>
    <w:rsid w:val="00AE17D5"/>
    <w:rsid w:val="00AE17F8"/>
    <w:rsid w:val="00AE18AC"/>
    <w:rsid w:val="00AE2478"/>
    <w:rsid w:val="00AE2593"/>
    <w:rsid w:val="00AE2C5F"/>
    <w:rsid w:val="00AE3392"/>
    <w:rsid w:val="00AE36C0"/>
    <w:rsid w:val="00AE4155"/>
    <w:rsid w:val="00AE41D9"/>
    <w:rsid w:val="00AE441B"/>
    <w:rsid w:val="00AE50A8"/>
    <w:rsid w:val="00AE596C"/>
    <w:rsid w:val="00AE67B9"/>
    <w:rsid w:val="00AF0064"/>
    <w:rsid w:val="00AF03AA"/>
    <w:rsid w:val="00AF094A"/>
    <w:rsid w:val="00AF0B33"/>
    <w:rsid w:val="00AF1457"/>
    <w:rsid w:val="00AF1608"/>
    <w:rsid w:val="00AF1B12"/>
    <w:rsid w:val="00AF1F5E"/>
    <w:rsid w:val="00AF345B"/>
    <w:rsid w:val="00AF384D"/>
    <w:rsid w:val="00AF3EBD"/>
    <w:rsid w:val="00AF3FF2"/>
    <w:rsid w:val="00AF4235"/>
    <w:rsid w:val="00AF4316"/>
    <w:rsid w:val="00AF43E7"/>
    <w:rsid w:val="00AF4B56"/>
    <w:rsid w:val="00AF50BD"/>
    <w:rsid w:val="00AF5CD5"/>
    <w:rsid w:val="00AF5F34"/>
    <w:rsid w:val="00AF5F81"/>
    <w:rsid w:val="00AF66B6"/>
    <w:rsid w:val="00AF674F"/>
    <w:rsid w:val="00AF6D82"/>
    <w:rsid w:val="00AF7508"/>
    <w:rsid w:val="00AF7745"/>
    <w:rsid w:val="00AF7C38"/>
    <w:rsid w:val="00B0082C"/>
    <w:rsid w:val="00B0082D"/>
    <w:rsid w:val="00B00BF9"/>
    <w:rsid w:val="00B00F49"/>
    <w:rsid w:val="00B010A1"/>
    <w:rsid w:val="00B018C1"/>
    <w:rsid w:val="00B0193A"/>
    <w:rsid w:val="00B01B15"/>
    <w:rsid w:val="00B01B51"/>
    <w:rsid w:val="00B023B9"/>
    <w:rsid w:val="00B024B0"/>
    <w:rsid w:val="00B0273F"/>
    <w:rsid w:val="00B02ACA"/>
    <w:rsid w:val="00B02CEA"/>
    <w:rsid w:val="00B02DCE"/>
    <w:rsid w:val="00B0314B"/>
    <w:rsid w:val="00B03E4B"/>
    <w:rsid w:val="00B04419"/>
    <w:rsid w:val="00B048E8"/>
    <w:rsid w:val="00B04B32"/>
    <w:rsid w:val="00B04B95"/>
    <w:rsid w:val="00B04C2A"/>
    <w:rsid w:val="00B0563C"/>
    <w:rsid w:val="00B05D8F"/>
    <w:rsid w:val="00B05F5F"/>
    <w:rsid w:val="00B05FF9"/>
    <w:rsid w:val="00B063BA"/>
    <w:rsid w:val="00B0676F"/>
    <w:rsid w:val="00B06B78"/>
    <w:rsid w:val="00B07088"/>
    <w:rsid w:val="00B0734D"/>
    <w:rsid w:val="00B074B6"/>
    <w:rsid w:val="00B07EEC"/>
    <w:rsid w:val="00B104EE"/>
    <w:rsid w:val="00B10A21"/>
    <w:rsid w:val="00B10F08"/>
    <w:rsid w:val="00B1126B"/>
    <w:rsid w:val="00B1175D"/>
    <w:rsid w:val="00B11895"/>
    <w:rsid w:val="00B11D26"/>
    <w:rsid w:val="00B120A1"/>
    <w:rsid w:val="00B1218F"/>
    <w:rsid w:val="00B12976"/>
    <w:rsid w:val="00B12ECA"/>
    <w:rsid w:val="00B137FC"/>
    <w:rsid w:val="00B13AC7"/>
    <w:rsid w:val="00B13E3B"/>
    <w:rsid w:val="00B14117"/>
    <w:rsid w:val="00B1459C"/>
    <w:rsid w:val="00B1506A"/>
    <w:rsid w:val="00B1517A"/>
    <w:rsid w:val="00B157BB"/>
    <w:rsid w:val="00B15C82"/>
    <w:rsid w:val="00B15D3E"/>
    <w:rsid w:val="00B168F6"/>
    <w:rsid w:val="00B16CF6"/>
    <w:rsid w:val="00B17805"/>
    <w:rsid w:val="00B17846"/>
    <w:rsid w:val="00B17EDA"/>
    <w:rsid w:val="00B2000B"/>
    <w:rsid w:val="00B20127"/>
    <w:rsid w:val="00B20550"/>
    <w:rsid w:val="00B20605"/>
    <w:rsid w:val="00B213DD"/>
    <w:rsid w:val="00B21450"/>
    <w:rsid w:val="00B2179D"/>
    <w:rsid w:val="00B21B3B"/>
    <w:rsid w:val="00B21D0D"/>
    <w:rsid w:val="00B21D8B"/>
    <w:rsid w:val="00B21F86"/>
    <w:rsid w:val="00B2247D"/>
    <w:rsid w:val="00B22620"/>
    <w:rsid w:val="00B229D2"/>
    <w:rsid w:val="00B23C01"/>
    <w:rsid w:val="00B243B1"/>
    <w:rsid w:val="00B24527"/>
    <w:rsid w:val="00B24BBA"/>
    <w:rsid w:val="00B2526F"/>
    <w:rsid w:val="00B25B7B"/>
    <w:rsid w:val="00B26216"/>
    <w:rsid w:val="00B265CF"/>
    <w:rsid w:val="00B26B48"/>
    <w:rsid w:val="00B27403"/>
    <w:rsid w:val="00B274D6"/>
    <w:rsid w:val="00B2785A"/>
    <w:rsid w:val="00B27A73"/>
    <w:rsid w:val="00B27AAC"/>
    <w:rsid w:val="00B27D86"/>
    <w:rsid w:val="00B27F33"/>
    <w:rsid w:val="00B30646"/>
    <w:rsid w:val="00B309B7"/>
    <w:rsid w:val="00B30D25"/>
    <w:rsid w:val="00B312CF"/>
    <w:rsid w:val="00B31703"/>
    <w:rsid w:val="00B3187C"/>
    <w:rsid w:val="00B31C97"/>
    <w:rsid w:val="00B3207D"/>
    <w:rsid w:val="00B32392"/>
    <w:rsid w:val="00B327FD"/>
    <w:rsid w:val="00B32C44"/>
    <w:rsid w:val="00B33309"/>
    <w:rsid w:val="00B345E9"/>
    <w:rsid w:val="00B347EA"/>
    <w:rsid w:val="00B34BF5"/>
    <w:rsid w:val="00B34E24"/>
    <w:rsid w:val="00B352EF"/>
    <w:rsid w:val="00B35723"/>
    <w:rsid w:val="00B35890"/>
    <w:rsid w:val="00B360B3"/>
    <w:rsid w:val="00B36121"/>
    <w:rsid w:val="00B361CC"/>
    <w:rsid w:val="00B36433"/>
    <w:rsid w:val="00B36AE5"/>
    <w:rsid w:val="00B36DCE"/>
    <w:rsid w:val="00B36DF1"/>
    <w:rsid w:val="00B371E9"/>
    <w:rsid w:val="00B376B9"/>
    <w:rsid w:val="00B37AAA"/>
    <w:rsid w:val="00B37FAF"/>
    <w:rsid w:val="00B40858"/>
    <w:rsid w:val="00B409C4"/>
    <w:rsid w:val="00B40FA4"/>
    <w:rsid w:val="00B41017"/>
    <w:rsid w:val="00B4147C"/>
    <w:rsid w:val="00B41795"/>
    <w:rsid w:val="00B417B6"/>
    <w:rsid w:val="00B41E78"/>
    <w:rsid w:val="00B41EC5"/>
    <w:rsid w:val="00B41FC0"/>
    <w:rsid w:val="00B42175"/>
    <w:rsid w:val="00B4219D"/>
    <w:rsid w:val="00B42350"/>
    <w:rsid w:val="00B42771"/>
    <w:rsid w:val="00B42B83"/>
    <w:rsid w:val="00B4378F"/>
    <w:rsid w:val="00B43CC3"/>
    <w:rsid w:val="00B43F50"/>
    <w:rsid w:val="00B440EA"/>
    <w:rsid w:val="00B4440B"/>
    <w:rsid w:val="00B44598"/>
    <w:rsid w:val="00B44961"/>
    <w:rsid w:val="00B44967"/>
    <w:rsid w:val="00B44BF8"/>
    <w:rsid w:val="00B4543F"/>
    <w:rsid w:val="00B45C1F"/>
    <w:rsid w:val="00B45DCC"/>
    <w:rsid w:val="00B46193"/>
    <w:rsid w:val="00B465F4"/>
    <w:rsid w:val="00B46711"/>
    <w:rsid w:val="00B46842"/>
    <w:rsid w:val="00B46B05"/>
    <w:rsid w:val="00B46BAE"/>
    <w:rsid w:val="00B46D47"/>
    <w:rsid w:val="00B47395"/>
    <w:rsid w:val="00B475A0"/>
    <w:rsid w:val="00B47B77"/>
    <w:rsid w:val="00B47FB1"/>
    <w:rsid w:val="00B505B3"/>
    <w:rsid w:val="00B50798"/>
    <w:rsid w:val="00B509D0"/>
    <w:rsid w:val="00B5138D"/>
    <w:rsid w:val="00B51697"/>
    <w:rsid w:val="00B51CF7"/>
    <w:rsid w:val="00B52988"/>
    <w:rsid w:val="00B529AA"/>
    <w:rsid w:val="00B52D1B"/>
    <w:rsid w:val="00B530C1"/>
    <w:rsid w:val="00B53183"/>
    <w:rsid w:val="00B53322"/>
    <w:rsid w:val="00B53FCA"/>
    <w:rsid w:val="00B5438E"/>
    <w:rsid w:val="00B549AF"/>
    <w:rsid w:val="00B54CA9"/>
    <w:rsid w:val="00B55510"/>
    <w:rsid w:val="00B55C3F"/>
    <w:rsid w:val="00B56117"/>
    <w:rsid w:val="00B56AC0"/>
    <w:rsid w:val="00B56B44"/>
    <w:rsid w:val="00B56CF8"/>
    <w:rsid w:val="00B57A88"/>
    <w:rsid w:val="00B57E2A"/>
    <w:rsid w:val="00B601C3"/>
    <w:rsid w:val="00B6046B"/>
    <w:rsid w:val="00B608F8"/>
    <w:rsid w:val="00B6108B"/>
    <w:rsid w:val="00B6115D"/>
    <w:rsid w:val="00B613BB"/>
    <w:rsid w:val="00B61729"/>
    <w:rsid w:val="00B62422"/>
    <w:rsid w:val="00B62656"/>
    <w:rsid w:val="00B62909"/>
    <w:rsid w:val="00B629C0"/>
    <w:rsid w:val="00B62A9B"/>
    <w:rsid w:val="00B62C0B"/>
    <w:rsid w:val="00B63968"/>
    <w:rsid w:val="00B63A22"/>
    <w:rsid w:val="00B63D91"/>
    <w:rsid w:val="00B63F33"/>
    <w:rsid w:val="00B642B9"/>
    <w:rsid w:val="00B64307"/>
    <w:rsid w:val="00B64D85"/>
    <w:rsid w:val="00B64EFA"/>
    <w:rsid w:val="00B65A63"/>
    <w:rsid w:val="00B65D20"/>
    <w:rsid w:val="00B668EB"/>
    <w:rsid w:val="00B67C72"/>
    <w:rsid w:val="00B7068E"/>
    <w:rsid w:val="00B70979"/>
    <w:rsid w:val="00B709C6"/>
    <w:rsid w:val="00B71054"/>
    <w:rsid w:val="00B712A5"/>
    <w:rsid w:val="00B71833"/>
    <w:rsid w:val="00B71C8F"/>
    <w:rsid w:val="00B725B2"/>
    <w:rsid w:val="00B72710"/>
    <w:rsid w:val="00B727E3"/>
    <w:rsid w:val="00B72DB5"/>
    <w:rsid w:val="00B73464"/>
    <w:rsid w:val="00B739A3"/>
    <w:rsid w:val="00B73A01"/>
    <w:rsid w:val="00B74734"/>
    <w:rsid w:val="00B74A59"/>
    <w:rsid w:val="00B7534B"/>
    <w:rsid w:val="00B7581C"/>
    <w:rsid w:val="00B77A2E"/>
    <w:rsid w:val="00B77EF4"/>
    <w:rsid w:val="00B80908"/>
    <w:rsid w:val="00B80EBD"/>
    <w:rsid w:val="00B8120B"/>
    <w:rsid w:val="00B8162D"/>
    <w:rsid w:val="00B819D4"/>
    <w:rsid w:val="00B81BCB"/>
    <w:rsid w:val="00B81E6F"/>
    <w:rsid w:val="00B81F7B"/>
    <w:rsid w:val="00B8210B"/>
    <w:rsid w:val="00B824A3"/>
    <w:rsid w:val="00B82785"/>
    <w:rsid w:val="00B82A2E"/>
    <w:rsid w:val="00B82CDF"/>
    <w:rsid w:val="00B832A8"/>
    <w:rsid w:val="00B8388C"/>
    <w:rsid w:val="00B842BE"/>
    <w:rsid w:val="00B84C76"/>
    <w:rsid w:val="00B84EEE"/>
    <w:rsid w:val="00B84F20"/>
    <w:rsid w:val="00B85226"/>
    <w:rsid w:val="00B86374"/>
    <w:rsid w:val="00B864BC"/>
    <w:rsid w:val="00B86609"/>
    <w:rsid w:val="00B86825"/>
    <w:rsid w:val="00B86B0F"/>
    <w:rsid w:val="00B8794F"/>
    <w:rsid w:val="00B904D9"/>
    <w:rsid w:val="00B9082E"/>
    <w:rsid w:val="00B90DF3"/>
    <w:rsid w:val="00B90E4A"/>
    <w:rsid w:val="00B90E87"/>
    <w:rsid w:val="00B90F69"/>
    <w:rsid w:val="00B91752"/>
    <w:rsid w:val="00B91AD8"/>
    <w:rsid w:val="00B921F1"/>
    <w:rsid w:val="00B928B2"/>
    <w:rsid w:val="00B92A46"/>
    <w:rsid w:val="00B92C19"/>
    <w:rsid w:val="00B92C34"/>
    <w:rsid w:val="00B94016"/>
    <w:rsid w:val="00B94384"/>
    <w:rsid w:val="00B94646"/>
    <w:rsid w:val="00B94794"/>
    <w:rsid w:val="00B94BD1"/>
    <w:rsid w:val="00B94D48"/>
    <w:rsid w:val="00B956D0"/>
    <w:rsid w:val="00B9595C"/>
    <w:rsid w:val="00B95EFD"/>
    <w:rsid w:val="00B963F7"/>
    <w:rsid w:val="00B96715"/>
    <w:rsid w:val="00B975D2"/>
    <w:rsid w:val="00BA04EA"/>
    <w:rsid w:val="00BA06CC"/>
    <w:rsid w:val="00BA1008"/>
    <w:rsid w:val="00BA126E"/>
    <w:rsid w:val="00BA185D"/>
    <w:rsid w:val="00BA1A09"/>
    <w:rsid w:val="00BA1B38"/>
    <w:rsid w:val="00BA1E59"/>
    <w:rsid w:val="00BA1EF4"/>
    <w:rsid w:val="00BA3019"/>
    <w:rsid w:val="00BA3C43"/>
    <w:rsid w:val="00BA4361"/>
    <w:rsid w:val="00BA4B25"/>
    <w:rsid w:val="00BA5665"/>
    <w:rsid w:val="00BA5F58"/>
    <w:rsid w:val="00BA654D"/>
    <w:rsid w:val="00BA7E5D"/>
    <w:rsid w:val="00BA7ED3"/>
    <w:rsid w:val="00BB03C1"/>
    <w:rsid w:val="00BB0B88"/>
    <w:rsid w:val="00BB0D29"/>
    <w:rsid w:val="00BB1BD8"/>
    <w:rsid w:val="00BB25A9"/>
    <w:rsid w:val="00BB25D7"/>
    <w:rsid w:val="00BB298B"/>
    <w:rsid w:val="00BB3071"/>
    <w:rsid w:val="00BB3233"/>
    <w:rsid w:val="00BB34C8"/>
    <w:rsid w:val="00BB3661"/>
    <w:rsid w:val="00BB39DD"/>
    <w:rsid w:val="00BB3BAD"/>
    <w:rsid w:val="00BB49BD"/>
    <w:rsid w:val="00BB5595"/>
    <w:rsid w:val="00BB5C2C"/>
    <w:rsid w:val="00BB6672"/>
    <w:rsid w:val="00BB74FF"/>
    <w:rsid w:val="00BB75E3"/>
    <w:rsid w:val="00BB77A9"/>
    <w:rsid w:val="00BB7C45"/>
    <w:rsid w:val="00BB7E88"/>
    <w:rsid w:val="00BC0122"/>
    <w:rsid w:val="00BC0599"/>
    <w:rsid w:val="00BC09F9"/>
    <w:rsid w:val="00BC0C61"/>
    <w:rsid w:val="00BC15C5"/>
    <w:rsid w:val="00BC18C0"/>
    <w:rsid w:val="00BC19CC"/>
    <w:rsid w:val="00BC3846"/>
    <w:rsid w:val="00BC3AB9"/>
    <w:rsid w:val="00BC3B01"/>
    <w:rsid w:val="00BC4983"/>
    <w:rsid w:val="00BC49F9"/>
    <w:rsid w:val="00BC4ADD"/>
    <w:rsid w:val="00BC5072"/>
    <w:rsid w:val="00BC57B0"/>
    <w:rsid w:val="00BC5F20"/>
    <w:rsid w:val="00BC5FC8"/>
    <w:rsid w:val="00BC65DD"/>
    <w:rsid w:val="00BC6792"/>
    <w:rsid w:val="00BC796E"/>
    <w:rsid w:val="00BD06AE"/>
    <w:rsid w:val="00BD0710"/>
    <w:rsid w:val="00BD10FC"/>
    <w:rsid w:val="00BD2D5D"/>
    <w:rsid w:val="00BD3088"/>
    <w:rsid w:val="00BD31C1"/>
    <w:rsid w:val="00BD3869"/>
    <w:rsid w:val="00BD40A7"/>
    <w:rsid w:val="00BD41BA"/>
    <w:rsid w:val="00BD494D"/>
    <w:rsid w:val="00BD4EF7"/>
    <w:rsid w:val="00BD4FFD"/>
    <w:rsid w:val="00BD5BA7"/>
    <w:rsid w:val="00BD6028"/>
    <w:rsid w:val="00BD61B6"/>
    <w:rsid w:val="00BD61BE"/>
    <w:rsid w:val="00BD65F1"/>
    <w:rsid w:val="00BD6A02"/>
    <w:rsid w:val="00BD6CAD"/>
    <w:rsid w:val="00BD7CE1"/>
    <w:rsid w:val="00BE0AB3"/>
    <w:rsid w:val="00BE0BCF"/>
    <w:rsid w:val="00BE0CA3"/>
    <w:rsid w:val="00BE0D33"/>
    <w:rsid w:val="00BE1455"/>
    <w:rsid w:val="00BE1504"/>
    <w:rsid w:val="00BE1867"/>
    <w:rsid w:val="00BE27C9"/>
    <w:rsid w:val="00BE3457"/>
    <w:rsid w:val="00BE3589"/>
    <w:rsid w:val="00BE35D2"/>
    <w:rsid w:val="00BE3820"/>
    <w:rsid w:val="00BE3883"/>
    <w:rsid w:val="00BE3AD8"/>
    <w:rsid w:val="00BE3F82"/>
    <w:rsid w:val="00BE41BD"/>
    <w:rsid w:val="00BE4323"/>
    <w:rsid w:val="00BE4C69"/>
    <w:rsid w:val="00BE5013"/>
    <w:rsid w:val="00BE52C1"/>
    <w:rsid w:val="00BE5313"/>
    <w:rsid w:val="00BE53B1"/>
    <w:rsid w:val="00BE5524"/>
    <w:rsid w:val="00BE5A87"/>
    <w:rsid w:val="00BE5D78"/>
    <w:rsid w:val="00BE635E"/>
    <w:rsid w:val="00BE646D"/>
    <w:rsid w:val="00BE6B7B"/>
    <w:rsid w:val="00BE6C37"/>
    <w:rsid w:val="00BE721A"/>
    <w:rsid w:val="00BE7473"/>
    <w:rsid w:val="00BF0B14"/>
    <w:rsid w:val="00BF1380"/>
    <w:rsid w:val="00BF1598"/>
    <w:rsid w:val="00BF15BF"/>
    <w:rsid w:val="00BF1643"/>
    <w:rsid w:val="00BF1C95"/>
    <w:rsid w:val="00BF226D"/>
    <w:rsid w:val="00BF2323"/>
    <w:rsid w:val="00BF240B"/>
    <w:rsid w:val="00BF2937"/>
    <w:rsid w:val="00BF2E5D"/>
    <w:rsid w:val="00BF3418"/>
    <w:rsid w:val="00BF3C6B"/>
    <w:rsid w:val="00BF3DDC"/>
    <w:rsid w:val="00BF3DE3"/>
    <w:rsid w:val="00BF410B"/>
    <w:rsid w:val="00BF4424"/>
    <w:rsid w:val="00BF4483"/>
    <w:rsid w:val="00BF4C1E"/>
    <w:rsid w:val="00BF5393"/>
    <w:rsid w:val="00BF5AC7"/>
    <w:rsid w:val="00BF6A0F"/>
    <w:rsid w:val="00BF6CA9"/>
    <w:rsid w:val="00BF6D46"/>
    <w:rsid w:val="00BF7044"/>
    <w:rsid w:val="00BF7325"/>
    <w:rsid w:val="00BF7568"/>
    <w:rsid w:val="00BF75DE"/>
    <w:rsid w:val="00BF7DC9"/>
    <w:rsid w:val="00BF7F28"/>
    <w:rsid w:val="00C000B3"/>
    <w:rsid w:val="00C002A1"/>
    <w:rsid w:val="00C003A0"/>
    <w:rsid w:val="00C00A12"/>
    <w:rsid w:val="00C01246"/>
    <w:rsid w:val="00C012B4"/>
    <w:rsid w:val="00C01489"/>
    <w:rsid w:val="00C01609"/>
    <w:rsid w:val="00C01C46"/>
    <w:rsid w:val="00C02023"/>
    <w:rsid w:val="00C02180"/>
    <w:rsid w:val="00C021E1"/>
    <w:rsid w:val="00C022F3"/>
    <w:rsid w:val="00C0259D"/>
    <w:rsid w:val="00C02B2E"/>
    <w:rsid w:val="00C02D20"/>
    <w:rsid w:val="00C02E27"/>
    <w:rsid w:val="00C0338F"/>
    <w:rsid w:val="00C0342E"/>
    <w:rsid w:val="00C036B5"/>
    <w:rsid w:val="00C04037"/>
    <w:rsid w:val="00C043F9"/>
    <w:rsid w:val="00C04880"/>
    <w:rsid w:val="00C0508C"/>
    <w:rsid w:val="00C05552"/>
    <w:rsid w:val="00C0556E"/>
    <w:rsid w:val="00C055A4"/>
    <w:rsid w:val="00C05A69"/>
    <w:rsid w:val="00C05C42"/>
    <w:rsid w:val="00C05C54"/>
    <w:rsid w:val="00C05CE7"/>
    <w:rsid w:val="00C05E1B"/>
    <w:rsid w:val="00C064C7"/>
    <w:rsid w:val="00C0652D"/>
    <w:rsid w:val="00C0653B"/>
    <w:rsid w:val="00C066F5"/>
    <w:rsid w:val="00C06F55"/>
    <w:rsid w:val="00C07E7C"/>
    <w:rsid w:val="00C07FB9"/>
    <w:rsid w:val="00C10D53"/>
    <w:rsid w:val="00C10F46"/>
    <w:rsid w:val="00C110D9"/>
    <w:rsid w:val="00C11518"/>
    <w:rsid w:val="00C118D8"/>
    <w:rsid w:val="00C11986"/>
    <w:rsid w:val="00C11AB3"/>
    <w:rsid w:val="00C12411"/>
    <w:rsid w:val="00C1253D"/>
    <w:rsid w:val="00C12F5B"/>
    <w:rsid w:val="00C130A8"/>
    <w:rsid w:val="00C13743"/>
    <w:rsid w:val="00C13D87"/>
    <w:rsid w:val="00C141BD"/>
    <w:rsid w:val="00C1436F"/>
    <w:rsid w:val="00C14527"/>
    <w:rsid w:val="00C15978"/>
    <w:rsid w:val="00C15EA9"/>
    <w:rsid w:val="00C15FC9"/>
    <w:rsid w:val="00C16B7D"/>
    <w:rsid w:val="00C170D3"/>
    <w:rsid w:val="00C178E4"/>
    <w:rsid w:val="00C17A74"/>
    <w:rsid w:val="00C17B8A"/>
    <w:rsid w:val="00C20D52"/>
    <w:rsid w:val="00C20D7B"/>
    <w:rsid w:val="00C20DAC"/>
    <w:rsid w:val="00C20F0B"/>
    <w:rsid w:val="00C2178B"/>
    <w:rsid w:val="00C2185C"/>
    <w:rsid w:val="00C222CD"/>
    <w:rsid w:val="00C2297C"/>
    <w:rsid w:val="00C22F4D"/>
    <w:rsid w:val="00C22F9E"/>
    <w:rsid w:val="00C23401"/>
    <w:rsid w:val="00C23D3E"/>
    <w:rsid w:val="00C2446A"/>
    <w:rsid w:val="00C2467D"/>
    <w:rsid w:val="00C24C90"/>
    <w:rsid w:val="00C2674D"/>
    <w:rsid w:val="00C26C1B"/>
    <w:rsid w:val="00C26DEB"/>
    <w:rsid w:val="00C27986"/>
    <w:rsid w:val="00C30299"/>
    <w:rsid w:val="00C303FF"/>
    <w:rsid w:val="00C308FD"/>
    <w:rsid w:val="00C3092A"/>
    <w:rsid w:val="00C30A70"/>
    <w:rsid w:val="00C30C1A"/>
    <w:rsid w:val="00C30E4D"/>
    <w:rsid w:val="00C30F5C"/>
    <w:rsid w:val="00C31A8D"/>
    <w:rsid w:val="00C325E8"/>
    <w:rsid w:val="00C32A31"/>
    <w:rsid w:val="00C3318B"/>
    <w:rsid w:val="00C333C7"/>
    <w:rsid w:val="00C334A8"/>
    <w:rsid w:val="00C33995"/>
    <w:rsid w:val="00C33DC4"/>
    <w:rsid w:val="00C34520"/>
    <w:rsid w:val="00C3456E"/>
    <w:rsid w:val="00C34882"/>
    <w:rsid w:val="00C349EA"/>
    <w:rsid w:val="00C34D9F"/>
    <w:rsid w:val="00C361E4"/>
    <w:rsid w:val="00C36B91"/>
    <w:rsid w:val="00C36D6A"/>
    <w:rsid w:val="00C3781C"/>
    <w:rsid w:val="00C37C5C"/>
    <w:rsid w:val="00C400F7"/>
    <w:rsid w:val="00C40639"/>
    <w:rsid w:val="00C40BAD"/>
    <w:rsid w:val="00C40DB2"/>
    <w:rsid w:val="00C41427"/>
    <w:rsid w:val="00C4165D"/>
    <w:rsid w:val="00C4183C"/>
    <w:rsid w:val="00C41A81"/>
    <w:rsid w:val="00C42509"/>
    <w:rsid w:val="00C4275D"/>
    <w:rsid w:val="00C4390A"/>
    <w:rsid w:val="00C43AEA"/>
    <w:rsid w:val="00C44A2B"/>
    <w:rsid w:val="00C44AE1"/>
    <w:rsid w:val="00C44EE0"/>
    <w:rsid w:val="00C455B6"/>
    <w:rsid w:val="00C45DDB"/>
    <w:rsid w:val="00C46598"/>
    <w:rsid w:val="00C465A8"/>
    <w:rsid w:val="00C466CC"/>
    <w:rsid w:val="00C46C0C"/>
    <w:rsid w:val="00C46D18"/>
    <w:rsid w:val="00C46F85"/>
    <w:rsid w:val="00C47050"/>
    <w:rsid w:val="00C4726C"/>
    <w:rsid w:val="00C4754F"/>
    <w:rsid w:val="00C478FE"/>
    <w:rsid w:val="00C50027"/>
    <w:rsid w:val="00C5054A"/>
    <w:rsid w:val="00C505CD"/>
    <w:rsid w:val="00C50691"/>
    <w:rsid w:val="00C506B1"/>
    <w:rsid w:val="00C50CA4"/>
    <w:rsid w:val="00C50F4E"/>
    <w:rsid w:val="00C519D2"/>
    <w:rsid w:val="00C51F80"/>
    <w:rsid w:val="00C521D9"/>
    <w:rsid w:val="00C5240B"/>
    <w:rsid w:val="00C52719"/>
    <w:rsid w:val="00C52D78"/>
    <w:rsid w:val="00C52DDA"/>
    <w:rsid w:val="00C52E22"/>
    <w:rsid w:val="00C53B16"/>
    <w:rsid w:val="00C53EB4"/>
    <w:rsid w:val="00C53F37"/>
    <w:rsid w:val="00C53FBD"/>
    <w:rsid w:val="00C542EA"/>
    <w:rsid w:val="00C54E6E"/>
    <w:rsid w:val="00C554B6"/>
    <w:rsid w:val="00C5574F"/>
    <w:rsid w:val="00C5589B"/>
    <w:rsid w:val="00C55A31"/>
    <w:rsid w:val="00C55C0B"/>
    <w:rsid w:val="00C565B6"/>
    <w:rsid w:val="00C565C6"/>
    <w:rsid w:val="00C56849"/>
    <w:rsid w:val="00C56E50"/>
    <w:rsid w:val="00C570D2"/>
    <w:rsid w:val="00C573AF"/>
    <w:rsid w:val="00C576FC"/>
    <w:rsid w:val="00C578FD"/>
    <w:rsid w:val="00C57CF8"/>
    <w:rsid w:val="00C602C8"/>
    <w:rsid w:val="00C603C5"/>
    <w:rsid w:val="00C6095E"/>
    <w:rsid w:val="00C60CC8"/>
    <w:rsid w:val="00C60F79"/>
    <w:rsid w:val="00C61172"/>
    <w:rsid w:val="00C617DD"/>
    <w:rsid w:val="00C61864"/>
    <w:rsid w:val="00C61BB0"/>
    <w:rsid w:val="00C62A06"/>
    <w:rsid w:val="00C6314B"/>
    <w:rsid w:val="00C63C9D"/>
    <w:rsid w:val="00C63D53"/>
    <w:rsid w:val="00C6483C"/>
    <w:rsid w:val="00C64848"/>
    <w:rsid w:val="00C64AEE"/>
    <w:rsid w:val="00C64B3B"/>
    <w:rsid w:val="00C64D08"/>
    <w:rsid w:val="00C652F2"/>
    <w:rsid w:val="00C658C8"/>
    <w:rsid w:val="00C66026"/>
    <w:rsid w:val="00C66E67"/>
    <w:rsid w:val="00C6702E"/>
    <w:rsid w:val="00C67844"/>
    <w:rsid w:val="00C6790A"/>
    <w:rsid w:val="00C67ABA"/>
    <w:rsid w:val="00C67BE9"/>
    <w:rsid w:val="00C67C20"/>
    <w:rsid w:val="00C67C27"/>
    <w:rsid w:val="00C70067"/>
    <w:rsid w:val="00C70387"/>
    <w:rsid w:val="00C70504"/>
    <w:rsid w:val="00C70796"/>
    <w:rsid w:val="00C70CCA"/>
    <w:rsid w:val="00C71046"/>
    <w:rsid w:val="00C71188"/>
    <w:rsid w:val="00C71ABB"/>
    <w:rsid w:val="00C72697"/>
    <w:rsid w:val="00C7298F"/>
    <w:rsid w:val="00C7360C"/>
    <w:rsid w:val="00C7364E"/>
    <w:rsid w:val="00C738B2"/>
    <w:rsid w:val="00C73FA7"/>
    <w:rsid w:val="00C74A66"/>
    <w:rsid w:val="00C74AF2"/>
    <w:rsid w:val="00C75440"/>
    <w:rsid w:val="00C7576F"/>
    <w:rsid w:val="00C75B91"/>
    <w:rsid w:val="00C75BD8"/>
    <w:rsid w:val="00C75E82"/>
    <w:rsid w:val="00C75FD9"/>
    <w:rsid w:val="00C761AC"/>
    <w:rsid w:val="00C7640C"/>
    <w:rsid w:val="00C76491"/>
    <w:rsid w:val="00C76726"/>
    <w:rsid w:val="00C76A1B"/>
    <w:rsid w:val="00C770B1"/>
    <w:rsid w:val="00C7736A"/>
    <w:rsid w:val="00C77A74"/>
    <w:rsid w:val="00C77D18"/>
    <w:rsid w:val="00C77EA5"/>
    <w:rsid w:val="00C80119"/>
    <w:rsid w:val="00C8056C"/>
    <w:rsid w:val="00C805A0"/>
    <w:rsid w:val="00C806A9"/>
    <w:rsid w:val="00C8082E"/>
    <w:rsid w:val="00C8104E"/>
    <w:rsid w:val="00C811B0"/>
    <w:rsid w:val="00C818A0"/>
    <w:rsid w:val="00C826FF"/>
    <w:rsid w:val="00C835A5"/>
    <w:rsid w:val="00C8396D"/>
    <w:rsid w:val="00C83A04"/>
    <w:rsid w:val="00C840F0"/>
    <w:rsid w:val="00C843FB"/>
    <w:rsid w:val="00C84606"/>
    <w:rsid w:val="00C84E82"/>
    <w:rsid w:val="00C857BA"/>
    <w:rsid w:val="00C857F2"/>
    <w:rsid w:val="00C85A6E"/>
    <w:rsid w:val="00C85E41"/>
    <w:rsid w:val="00C860AD"/>
    <w:rsid w:val="00C8629B"/>
    <w:rsid w:val="00C862DF"/>
    <w:rsid w:val="00C90171"/>
    <w:rsid w:val="00C90DE3"/>
    <w:rsid w:val="00C91009"/>
    <w:rsid w:val="00C912F5"/>
    <w:rsid w:val="00C91345"/>
    <w:rsid w:val="00C914ED"/>
    <w:rsid w:val="00C917BA"/>
    <w:rsid w:val="00C9196C"/>
    <w:rsid w:val="00C91EE1"/>
    <w:rsid w:val="00C924A4"/>
    <w:rsid w:val="00C92A6F"/>
    <w:rsid w:val="00C93934"/>
    <w:rsid w:val="00C93BF1"/>
    <w:rsid w:val="00C93EBA"/>
    <w:rsid w:val="00C94136"/>
    <w:rsid w:val="00C94C52"/>
    <w:rsid w:val="00C952C8"/>
    <w:rsid w:val="00C95F92"/>
    <w:rsid w:val="00C962D0"/>
    <w:rsid w:val="00C9632A"/>
    <w:rsid w:val="00C965E7"/>
    <w:rsid w:val="00C96634"/>
    <w:rsid w:val="00C96E72"/>
    <w:rsid w:val="00C9757A"/>
    <w:rsid w:val="00CA01F4"/>
    <w:rsid w:val="00CA0714"/>
    <w:rsid w:val="00CA0753"/>
    <w:rsid w:val="00CA0D9D"/>
    <w:rsid w:val="00CA1B6C"/>
    <w:rsid w:val="00CA1DBE"/>
    <w:rsid w:val="00CA2B1C"/>
    <w:rsid w:val="00CA323B"/>
    <w:rsid w:val="00CA3815"/>
    <w:rsid w:val="00CA3BB9"/>
    <w:rsid w:val="00CA3DF5"/>
    <w:rsid w:val="00CA40D3"/>
    <w:rsid w:val="00CA497C"/>
    <w:rsid w:val="00CA498B"/>
    <w:rsid w:val="00CA4B48"/>
    <w:rsid w:val="00CA4DA9"/>
    <w:rsid w:val="00CA582B"/>
    <w:rsid w:val="00CA5B6D"/>
    <w:rsid w:val="00CA5D55"/>
    <w:rsid w:val="00CA5E94"/>
    <w:rsid w:val="00CA5F57"/>
    <w:rsid w:val="00CA65E5"/>
    <w:rsid w:val="00CA72F7"/>
    <w:rsid w:val="00CA7500"/>
    <w:rsid w:val="00CA7919"/>
    <w:rsid w:val="00CB02AA"/>
    <w:rsid w:val="00CB07E9"/>
    <w:rsid w:val="00CB096C"/>
    <w:rsid w:val="00CB0E4F"/>
    <w:rsid w:val="00CB1104"/>
    <w:rsid w:val="00CB1177"/>
    <w:rsid w:val="00CB134E"/>
    <w:rsid w:val="00CB1431"/>
    <w:rsid w:val="00CB198F"/>
    <w:rsid w:val="00CB1AD4"/>
    <w:rsid w:val="00CB2F67"/>
    <w:rsid w:val="00CB2F6F"/>
    <w:rsid w:val="00CB2F70"/>
    <w:rsid w:val="00CB412B"/>
    <w:rsid w:val="00CB4663"/>
    <w:rsid w:val="00CB497A"/>
    <w:rsid w:val="00CB50E0"/>
    <w:rsid w:val="00CB511D"/>
    <w:rsid w:val="00CB56C4"/>
    <w:rsid w:val="00CB5B07"/>
    <w:rsid w:val="00CB5E62"/>
    <w:rsid w:val="00CB67F6"/>
    <w:rsid w:val="00CB7211"/>
    <w:rsid w:val="00CB74BB"/>
    <w:rsid w:val="00CB7AAF"/>
    <w:rsid w:val="00CC0184"/>
    <w:rsid w:val="00CC032D"/>
    <w:rsid w:val="00CC04EA"/>
    <w:rsid w:val="00CC1274"/>
    <w:rsid w:val="00CC16DE"/>
    <w:rsid w:val="00CC1713"/>
    <w:rsid w:val="00CC1764"/>
    <w:rsid w:val="00CC1BF8"/>
    <w:rsid w:val="00CC210C"/>
    <w:rsid w:val="00CC2217"/>
    <w:rsid w:val="00CC22D6"/>
    <w:rsid w:val="00CC24CE"/>
    <w:rsid w:val="00CC2687"/>
    <w:rsid w:val="00CC31B7"/>
    <w:rsid w:val="00CC3A18"/>
    <w:rsid w:val="00CC3B4E"/>
    <w:rsid w:val="00CC3B96"/>
    <w:rsid w:val="00CC3D77"/>
    <w:rsid w:val="00CC417E"/>
    <w:rsid w:val="00CC4360"/>
    <w:rsid w:val="00CC483F"/>
    <w:rsid w:val="00CC4FEA"/>
    <w:rsid w:val="00CC5067"/>
    <w:rsid w:val="00CC5691"/>
    <w:rsid w:val="00CC684E"/>
    <w:rsid w:val="00CC7F6B"/>
    <w:rsid w:val="00CD000D"/>
    <w:rsid w:val="00CD0394"/>
    <w:rsid w:val="00CD05C8"/>
    <w:rsid w:val="00CD0979"/>
    <w:rsid w:val="00CD0D25"/>
    <w:rsid w:val="00CD0FC2"/>
    <w:rsid w:val="00CD1385"/>
    <w:rsid w:val="00CD14E0"/>
    <w:rsid w:val="00CD15DC"/>
    <w:rsid w:val="00CD1957"/>
    <w:rsid w:val="00CD2CD5"/>
    <w:rsid w:val="00CD2CE6"/>
    <w:rsid w:val="00CD3139"/>
    <w:rsid w:val="00CD38D8"/>
    <w:rsid w:val="00CD4501"/>
    <w:rsid w:val="00CD450C"/>
    <w:rsid w:val="00CD48BC"/>
    <w:rsid w:val="00CD4AB6"/>
    <w:rsid w:val="00CD4DA9"/>
    <w:rsid w:val="00CD4FDF"/>
    <w:rsid w:val="00CD56DD"/>
    <w:rsid w:val="00CD614B"/>
    <w:rsid w:val="00CD653F"/>
    <w:rsid w:val="00CD67FC"/>
    <w:rsid w:val="00CD6F32"/>
    <w:rsid w:val="00CE019E"/>
    <w:rsid w:val="00CE0B10"/>
    <w:rsid w:val="00CE0B2C"/>
    <w:rsid w:val="00CE0B72"/>
    <w:rsid w:val="00CE10E1"/>
    <w:rsid w:val="00CE11E5"/>
    <w:rsid w:val="00CE1F2A"/>
    <w:rsid w:val="00CE210D"/>
    <w:rsid w:val="00CE23CD"/>
    <w:rsid w:val="00CE26D8"/>
    <w:rsid w:val="00CE2D0A"/>
    <w:rsid w:val="00CE3029"/>
    <w:rsid w:val="00CE39FD"/>
    <w:rsid w:val="00CE4340"/>
    <w:rsid w:val="00CE4633"/>
    <w:rsid w:val="00CE47B5"/>
    <w:rsid w:val="00CE4854"/>
    <w:rsid w:val="00CE4A20"/>
    <w:rsid w:val="00CE5034"/>
    <w:rsid w:val="00CE5B23"/>
    <w:rsid w:val="00CE609E"/>
    <w:rsid w:val="00CE710C"/>
    <w:rsid w:val="00CE7CEA"/>
    <w:rsid w:val="00CE7E58"/>
    <w:rsid w:val="00CF02C9"/>
    <w:rsid w:val="00CF06ED"/>
    <w:rsid w:val="00CF073C"/>
    <w:rsid w:val="00CF08A2"/>
    <w:rsid w:val="00CF0C63"/>
    <w:rsid w:val="00CF0F7B"/>
    <w:rsid w:val="00CF1337"/>
    <w:rsid w:val="00CF1ECA"/>
    <w:rsid w:val="00CF2387"/>
    <w:rsid w:val="00CF23E2"/>
    <w:rsid w:val="00CF2914"/>
    <w:rsid w:val="00CF29E9"/>
    <w:rsid w:val="00CF2E88"/>
    <w:rsid w:val="00CF3E97"/>
    <w:rsid w:val="00CF4225"/>
    <w:rsid w:val="00CF47A0"/>
    <w:rsid w:val="00CF4D80"/>
    <w:rsid w:val="00CF534D"/>
    <w:rsid w:val="00CF559F"/>
    <w:rsid w:val="00CF5F59"/>
    <w:rsid w:val="00CF628F"/>
    <w:rsid w:val="00CF6C92"/>
    <w:rsid w:val="00CF7656"/>
    <w:rsid w:val="00CF7ED0"/>
    <w:rsid w:val="00D0015E"/>
    <w:rsid w:val="00D009DB"/>
    <w:rsid w:val="00D00AAD"/>
    <w:rsid w:val="00D00C70"/>
    <w:rsid w:val="00D0208D"/>
    <w:rsid w:val="00D020EC"/>
    <w:rsid w:val="00D0297E"/>
    <w:rsid w:val="00D02E00"/>
    <w:rsid w:val="00D02EB2"/>
    <w:rsid w:val="00D03378"/>
    <w:rsid w:val="00D03509"/>
    <w:rsid w:val="00D03569"/>
    <w:rsid w:val="00D0363F"/>
    <w:rsid w:val="00D03A2B"/>
    <w:rsid w:val="00D04470"/>
    <w:rsid w:val="00D044C3"/>
    <w:rsid w:val="00D04942"/>
    <w:rsid w:val="00D04DDF"/>
    <w:rsid w:val="00D0515D"/>
    <w:rsid w:val="00D052F5"/>
    <w:rsid w:val="00D057D8"/>
    <w:rsid w:val="00D05A45"/>
    <w:rsid w:val="00D05B3C"/>
    <w:rsid w:val="00D060B9"/>
    <w:rsid w:val="00D06811"/>
    <w:rsid w:val="00D06B93"/>
    <w:rsid w:val="00D076AE"/>
    <w:rsid w:val="00D078E1"/>
    <w:rsid w:val="00D07B36"/>
    <w:rsid w:val="00D07DBB"/>
    <w:rsid w:val="00D07EBA"/>
    <w:rsid w:val="00D07F09"/>
    <w:rsid w:val="00D11734"/>
    <w:rsid w:val="00D1219B"/>
    <w:rsid w:val="00D12320"/>
    <w:rsid w:val="00D126EF"/>
    <w:rsid w:val="00D13418"/>
    <w:rsid w:val="00D1359D"/>
    <w:rsid w:val="00D13D26"/>
    <w:rsid w:val="00D14793"/>
    <w:rsid w:val="00D1484A"/>
    <w:rsid w:val="00D14CD0"/>
    <w:rsid w:val="00D14F9A"/>
    <w:rsid w:val="00D150C0"/>
    <w:rsid w:val="00D15603"/>
    <w:rsid w:val="00D1608A"/>
    <w:rsid w:val="00D1616E"/>
    <w:rsid w:val="00D165C6"/>
    <w:rsid w:val="00D171B2"/>
    <w:rsid w:val="00D17330"/>
    <w:rsid w:val="00D17AA9"/>
    <w:rsid w:val="00D17AB5"/>
    <w:rsid w:val="00D20173"/>
    <w:rsid w:val="00D202B3"/>
    <w:rsid w:val="00D206A5"/>
    <w:rsid w:val="00D2108A"/>
    <w:rsid w:val="00D21448"/>
    <w:rsid w:val="00D2170F"/>
    <w:rsid w:val="00D21B54"/>
    <w:rsid w:val="00D21BFF"/>
    <w:rsid w:val="00D21EA0"/>
    <w:rsid w:val="00D2238B"/>
    <w:rsid w:val="00D226F8"/>
    <w:rsid w:val="00D22A46"/>
    <w:rsid w:val="00D2414C"/>
    <w:rsid w:val="00D243FC"/>
    <w:rsid w:val="00D251EB"/>
    <w:rsid w:val="00D2561A"/>
    <w:rsid w:val="00D25BB2"/>
    <w:rsid w:val="00D269DE"/>
    <w:rsid w:val="00D26E85"/>
    <w:rsid w:val="00D271E6"/>
    <w:rsid w:val="00D27539"/>
    <w:rsid w:val="00D27949"/>
    <w:rsid w:val="00D27C7E"/>
    <w:rsid w:val="00D27FC2"/>
    <w:rsid w:val="00D3004F"/>
    <w:rsid w:val="00D301C5"/>
    <w:rsid w:val="00D30823"/>
    <w:rsid w:val="00D309ED"/>
    <w:rsid w:val="00D30CF2"/>
    <w:rsid w:val="00D317A5"/>
    <w:rsid w:val="00D3197C"/>
    <w:rsid w:val="00D320DE"/>
    <w:rsid w:val="00D32546"/>
    <w:rsid w:val="00D3256A"/>
    <w:rsid w:val="00D32615"/>
    <w:rsid w:val="00D32FC0"/>
    <w:rsid w:val="00D3338E"/>
    <w:rsid w:val="00D33B4B"/>
    <w:rsid w:val="00D33BC6"/>
    <w:rsid w:val="00D343CB"/>
    <w:rsid w:val="00D34743"/>
    <w:rsid w:val="00D3499B"/>
    <w:rsid w:val="00D34D81"/>
    <w:rsid w:val="00D35625"/>
    <w:rsid w:val="00D356DF"/>
    <w:rsid w:val="00D35F09"/>
    <w:rsid w:val="00D363AA"/>
    <w:rsid w:val="00D369A0"/>
    <w:rsid w:val="00D36A95"/>
    <w:rsid w:val="00D37543"/>
    <w:rsid w:val="00D37A06"/>
    <w:rsid w:val="00D37F1F"/>
    <w:rsid w:val="00D40053"/>
    <w:rsid w:val="00D40071"/>
    <w:rsid w:val="00D402AA"/>
    <w:rsid w:val="00D409F3"/>
    <w:rsid w:val="00D40F99"/>
    <w:rsid w:val="00D41777"/>
    <w:rsid w:val="00D41ADC"/>
    <w:rsid w:val="00D41DB5"/>
    <w:rsid w:val="00D41FEE"/>
    <w:rsid w:val="00D42841"/>
    <w:rsid w:val="00D42BE2"/>
    <w:rsid w:val="00D4369B"/>
    <w:rsid w:val="00D437AB"/>
    <w:rsid w:val="00D4394E"/>
    <w:rsid w:val="00D443D0"/>
    <w:rsid w:val="00D4473E"/>
    <w:rsid w:val="00D448BE"/>
    <w:rsid w:val="00D44BF6"/>
    <w:rsid w:val="00D44FEB"/>
    <w:rsid w:val="00D45463"/>
    <w:rsid w:val="00D4548C"/>
    <w:rsid w:val="00D45876"/>
    <w:rsid w:val="00D45DAE"/>
    <w:rsid w:val="00D45EDE"/>
    <w:rsid w:val="00D464BB"/>
    <w:rsid w:val="00D4663D"/>
    <w:rsid w:val="00D46B40"/>
    <w:rsid w:val="00D46B8E"/>
    <w:rsid w:val="00D47182"/>
    <w:rsid w:val="00D501F8"/>
    <w:rsid w:val="00D50758"/>
    <w:rsid w:val="00D5075A"/>
    <w:rsid w:val="00D5083D"/>
    <w:rsid w:val="00D51E76"/>
    <w:rsid w:val="00D52431"/>
    <w:rsid w:val="00D524FE"/>
    <w:rsid w:val="00D529BA"/>
    <w:rsid w:val="00D52D4A"/>
    <w:rsid w:val="00D52E9B"/>
    <w:rsid w:val="00D52ECA"/>
    <w:rsid w:val="00D5315A"/>
    <w:rsid w:val="00D53F95"/>
    <w:rsid w:val="00D547DA"/>
    <w:rsid w:val="00D5564E"/>
    <w:rsid w:val="00D55B5A"/>
    <w:rsid w:val="00D55FC8"/>
    <w:rsid w:val="00D577F5"/>
    <w:rsid w:val="00D60212"/>
    <w:rsid w:val="00D603E2"/>
    <w:rsid w:val="00D60468"/>
    <w:rsid w:val="00D606AE"/>
    <w:rsid w:val="00D60E86"/>
    <w:rsid w:val="00D6128F"/>
    <w:rsid w:val="00D615FC"/>
    <w:rsid w:val="00D61B20"/>
    <w:rsid w:val="00D62970"/>
    <w:rsid w:val="00D62BD6"/>
    <w:rsid w:val="00D62E4D"/>
    <w:rsid w:val="00D63521"/>
    <w:rsid w:val="00D637DD"/>
    <w:rsid w:val="00D638DA"/>
    <w:rsid w:val="00D63FC5"/>
    <w:rsid w:val="00D64193"/>
    <w:rsid w:val="00D65600"/>
    <w:rsid w:val="00D672D9"/>
    <w:rsid w:val="00D6734B"/>
    <w:rsid w:val="00D67773"/>
    <w:rsid w:val="00D67909"/>
    <w:rsid w:val="00D67984"/>
    <w:rsid w:val="00D7015B"/>
    <w:rsid w:val="00D70244"/>
    <w:rsid w:val="00D70A10"/>
    <w:rsid w:val="00D7100D"/>
    <w:rsid w:val="00D717E4"/>
    <w:rsid w:val="00D71A1D"/>
    <w:rsid w:val="00D7232C"/>
    <w:rsid w:val="00D72A08"/>
    <w:rsid w:val="00D72A78"/>
    <w:rsid w:val="00D730CE"/>
    <w:rsid w:val="00D736C0"/>
    <w:rsid w:val="00D73855"/>
    <w:rsid w:val="00D73CBE"/>
    <w:rsid w:val="00D7477F"/>
    <w:rsid w:val="00D74EB1"/>
    <w:rsid w:val="00D74F9F"/>
    <w:rsid w:val="00D750C4"/>
    <w:rsid w:val="00D75149"/>
    <w:rsid w:val="00D7523E"/>
    <w:rsid w:val="00D7655C"/>
    <w:rsid w:val="00D765BC"/>
    <w:rsid w:val="00D774C8"/>
    <w:rsid w:val="00D8018E"/>
    <w:rsid w:val="00D80952"/>
    <w:rsid w:val="00D80A4C"/>
    <w:rsid w:val="00D80D7D"/>
    <w:rsid w:val="00D80F49"/>
    <w:rsid w:val="00D8133C"/>
    <w:rsid w:val="00D81DD3"/>
    <w:rsid w:val="00D823B3"/>
    <w:rsid w:val="00D82441"/>
    <w:rsid w:val="00D834B9"/>
    <w:rsid w:val="00D83520"/>
    <w:rsid w:val="00D83751"/>
    <w:rsid w:val="00D83B6C"/>
    <w:rsid w:val="00D83C74"/>
    <w:rsid w:val="00D84145"/>
    <w:rsid w:val="00D84493"/>
    <w:rsid w:val="00D85B95"/>
    <w:rsid w:val="00D860D6"/>
    <w:rsid w:val="00D865A5"/>
    <w:rsid w:val="00D865CD"/>
    <w:rsid w:val="00D86601"/>
    <w:rsid w:val="00D867C2"/>
    <w:rsid w:val="00D874D8"/>
    <w:rsid w:val="00D9008F"/>
    <w:rsid w:val="00D90A65"/>
    <w:rsid w:val="00D90C45"/>
    <w:rsid w:val="00D916C9"/>
    <w:rsid w:val="00D923D8"/>
    <w:rsid w:val="00D92916"/>
    <w:rsid w:val="00D929AD"/>
    <w:rsid w:val="00D92C1E"/>
    <w:rsid w:val="00D931BE"/>
    <w:rsid w:val="00D931FF"/>
    <w:rsid w:val="00D93638"/>
    <w:rsid w:val="00D936DF"/>
    <w:rsid w:val="00D93A1F"/>
    <w:rsid w:val="00D93D6A"/>
    <w:rsid w:val="00D940DE"/>
    <w:rsid w:val="00D9412D"/>
    <w:rsid w:val="00D94C40"/>
    <w:rsid w:val="00D95566"/>
    <w:rsid w:val="00D9556A"/>
    <w:rsid w:val="00D95747"/>
    <w:rsid w:val="00D96848"/>
    <w:rsid w:val="00D96854"/>
    <w:rsid w:val="00D96E4D"/>
    <w:rsid w:val="00D97B96"/>
    <w:rsid w:val="00DA00D8"/>
    <w:rsid w:val="00DA0E96"/>
    <w:rsid w:val="00DA1064"/>
    <w:rsid w:val="00DA16D6"/>
    <w:rsid w:val="00DA2075"/>
    <w:rsid w:val="00DA208E"/>
    <w:rsid w:val="00DA2169"/>
    <w:rsid w:val="00DA3502"/>
    <w:rsid w:val="00DA3C77"/>
    <w:rsid w:val="00DA44F7"/>
    <w:rsid w:val="00DA4B70"/>
    <w:rsid w:val="00DA4C53"/>
    <w:rsid w:val="00DA5091"/>
    <w:rsid w:val="00DA5B97"/>
    <w:rsid w:val="00DA5BAA"/>
    <w:rsid w:val="00DA6CEC"/>
    <w:rsid w:val="00DA6F13"/>
    <w:rsid w:val="00DA7037"/>
    <w:rsid w:val="00DA7D6B"/>
    <w:rsid w:val="00DB02FE"/>
    <w:rsid w:val="00DB0452"/>
    <w:rsid w:val="00DB08DD"/>
    <w:rsid w:val="00DB1ABF"/>
    <w:rsid w:val="00DB1AE4"/>
    <w:rsid w:val="00DB1B5F"/>
    <w:rsid w:val="00DB1C1C"/>
    <w:rsid w:val="00DB1D19"/>
    <w:rsid w:val="00DB2221"/>
    <w:rsid w:val="00DB260D"/>
    <w:rsid w:val="00DB2F0C"/>
    <w:rsid w:val="00DB31A0"/>
    <w:rsid w:val="00DB668B"/>
    <w:rsid w:val="00DB6E86"/>
    <w:rsid w:val="00DB7115"/>
    <w:rsid w:val="00DB725A"/>
    <w:rsid w:val="00DC0324"/>
    <w:rsid w:val="00DC0CA7"/>
    <w:rsid w:val="00DC0EFE"/>
    <w:rsid w:val="00DC1032"/>
    <w:rsid w:val="00DC13D2"/>
    <w:rsid w:val="00DC166E"/>
    <w:rsid w:val="00DC1A82"/>
    <w:rsid w:val="00DC1C56"/>
    <w:rsid w:val="00DC1E7C"/>
    <w:rsid w:val="00DC2615"/>
    <w:rsid w:val="00DC27B0"/>
    <w:rsid w:val="00DC319B"/>
    <w:rsid w:val="00DC349A"/>
    <w:rsid w:val="00DC35D1"/>
    <w:rsid w:val="00DC3C1F"/>
    <w:rsid w:val="00DC3EDE"/>
    <w:rsid w:val="00DC4310"/>
    <w:rsid w:val="00DC4986"/>
    <w:rsid w:val="00DC4A5F"/>
    <w:rsid w:val="00DC4F47"/>
    <w:rsid w:val="00DC50FC"/>
    <w:rsid w:val="00DC553F"/>
    <w:rsid w:val="00DC5C5A"/>
    <w:rsid w:val="00DC5F08"/>
    <w:rsid w:val="00DC614A"/>
    <w:rsid w:val="00DC6376"/>
    <w:rsid w:val="00DC64A3"/>
    <w:rsid w:val="00DC6A69"/>
    <w:rsid w:val="00DC6CB4"/>
    <w:rsid w:val="00DC6E2C"/>
    <w:rsid w:val="00DC701C"/>
    <w:rsid w:val="00DC721E"/>
    <w:rsid w:val="00DC7964"/>
    <w:rsid w:val="00DC7F1B"/>
    <w:rsid w:val="00DD01CD"/>
    <w:rsid w:val="00DD0A27"/>
    <w:rsid w:val="00DD0DB1"/>
    <w:rsid w:val="00DD132A"/>
    <w:rsid w:val="00DD1B89"/>
    <w:rsid w:val="00DD1C49"/>
    <w:rsid w:val="00DD1E83"/>
    <w:rsid w:val="00DD251B"/>
    <w:rsid w:val="00DD26F5"/>
    <w:rsid w:val="00DD2965"/>
    <w:rsid w:val="00DD2B76"/>
    <w:rsid w:val="00DD33EA"/>
    <w:rsid w:val="00DD39AD"/>
    <w:rsid w:val="00DD43C1"/>
    <w:rsid w:val="00DD4A6F"/>
    <w:rsid w:val="00DD4C64"/>
    <w:rsid w:val="00DD4ED4"/>
    <w:rsid w:val="00DD5D1F"/>
    <w:rsid w:val="00DD629E"/>
    <w:rsid w:val="00DD684F"/>
    <w:rsid w:val="00DD6B77"/>
    <w:rsid w:val="00DD6DE7"/>
    <w:rsid w:val="00DD6FC2"/>
    <w:rsid w:val="00DD7798"/>
    <w:rsid w:val="00DE09AB"/>
    <w:rsid w:val="00DE1ECC"/>
    <w:rsid w:val="00DE2288"/>
    <w:rsid w:val="00DE2546"/>
    <w:rsid w:val="00DE2D7D"/>
    <w:rsid w:val="00DE3274"/>
    <w:rsid w:val="00DE473C"/>
    <w:rsid w:val="00DE483D"/>
    <w:rsid w:val="00DE491F"/>
    <w:rsid w:val="00DE4953"/>
    <w:rsid w:val="00DE4B25"/>
    <w:rsid w:val="00DE57E6"/>
    <w:rsid w:val="00DE595D"/>
    <w:rsid w:val="00DE63D5"/>
    <w:rsid w:val="00DE6593"/>
    <w:rsid w:val="00DE6D35"/>
    <w:rsid w:val="00DE7925"/>
    <w:rsid w:val="00DF088E"/>
    <w:rsid w:val="00DF0DD9"/>
    <w:rsid w:val="00DF11F7"/>
    <w:rsid w:val="00DF166E"/>
    <w:rsid w:val="00DF179C"/>
    <w:rsid w:val="00DF1CE2"/>
    <w:rsid w:val="00DF26F3"/>
    <w:rsid w:val="00DF2C26"/>
    <w:rsid w:val="00DF2DB4"/>
    <w:rsid w:val="00DF2E07"/>
    <w:rsid w:val="00DF3A8B"/>
    <w:rsid w:val="00DF40C1"/>
    <w:rsid w:val="00DF4170"/>
    <w:rsid w:val="00DF4641"/>
    <w:rsid w:val="00DF46C7"/>
    <w:rsid w:val="00DF4D05"/>
    <w:rsid w:val="00DF4E74"/>
    <w:rsid w:val="00DF525F"/>
    <w:rsid w:val="00DF52F5"/>
    <w:rsid w:val="00DF5B11"/>
    <w:rsid w:val="00DF716F"/>
    <w:rsid w:val="00DF777B"/>
    <w:rsid w:val="00DF7B35"/>
    <w:rsid w:val="00DF7BCC"/>
    <w:rsid w:val="00DF7DAF"/>
    <w:rsid w:val="00E00601"/>
    <w:rsid w:val="00E00923"/>
    <w:rsid w:val="00E00A42"/>
    <w:rsid w:val="00E00CCF"/>
    <w:rsid w:val="00E01526"/>
    <w:rsid w:val="00E016C9"/>
    <w:rsid w:val="00E01EFA"/>
    <w:rsid w:val="00E02091"/>
    <w:rsid w:val="00E027C9"/>
    <w:rsid w:val="00E032C0"/>
    <w:rsid w:val="00E034AD"/>
    <w:rsid w:val="00E038A7"/>
    <w:rsid w:val="00E03B8D"/>
    <w:rsid w:val="00E04057"/>
    <w:rsid w:val="00E043D0"/>
    <w:rsid w:val="00E04464"/>
    <w:rsid w:val="00E047F7"/>
    <w:rsid w:val="00E04AF4"/>
    <w:rsid w:val="00E04D71"/>
    <w:rsid w:val="00E04F64"/>
    <w:rsid w:val="00E0557C"/>
    <w:rsid w:val="00E05CE1"/>
    <w:rsid w:val="00E05EC6"/>
    <w:rsid w:val="00E0611E"/>
    <w:rsid w:val="00E0630D"/>
    <w:rsid w:val="00E0645C"/>
    <w:rsid w:val="00E071E5"/>
    <w:rsid w:val="00E07938"/>
    <w:rsid w:val="00E07EDB"/>
    <w:rsid w:val="00E10033"/>
    <w:rsid w:val="00E10230"/>
    <w:rsid w:val="00E10555"/>
    <w:rsid w:val="00E10A52"/>
    <w:rsid w:val="00E10BEB"/>
    <w:rsid w:val="00E11426"/>
    <w:rsid w:val="00E11457"/>
    <w:rsid w:val="00E11782"/>
    <w:rsid w:val="00E11B5B"/>
    <w:rsid w:val="00E121F8"/>
    <w:rsid w:val="00E12632"/>
    <w:rsid w:val="00E126BC"/>
    <w:rsid w:val="00E12776"/>
    <w:rsid w:val="00E12A05"/>
    <w:rsid w:val="00E1336E"/>
    <w:rsid w:val="00E13A46"/>
    <w:rsid w:val="00E13E58"/>
    <w:rsid w:val="00E13EAB"/>
    <w:rsid w:val="00E14B5F"/>
    <w:rsid w:val="00E14B65"/>
    <w:rsid w:val="00E154FC"/>
    <w:rsid w:val="00E16098"/>
    <w:rsid w:val="00E16A3F"/>
    <w:rsid w:val="00E16B2D"/>
    <w:rsid w:val="00E16C7B"/>
    <w:rsid w:val="00E16D2E"/>
    <w:rsid w:val="00E17111"/>
    <w:rsid w:val="00E17EAF"/>
    <w:rsid w:val="00E20350"/>
    <w:rsid w:val="00E205DE"/>
    <w:rsid w:val="00E206F7"/>
    <w:rsid w:val="00E210C5"/>
    <w:rsid w:val="00E217FB"/>
    <w:rsid w:val="00E21B19"/>
    <w:rsid w:val="00E21B1B"/>
    <w:rsid w:val="00E21EC7"/>
    <w:rsid w:val="00E2216C"/>
    <w:rsid w:val="00E224E1"/>
    <w:rsid w:val="00E22715"/>
    <w:rsid w:val="00E228AE"/>
    <w:rsid w:val="00E22CCA"/>
    <w:rsid w:val="00E237BF"/>
    <w:rsid w:val="00E23965"/>
    <w:rsid w:val="00E23CA6"/>
    <w:rsid w:val="00E24364"/>
    <w:rsid w:val="00E24D64"/>
    <w:rsid w:val="00E24D97"/>
    <w:rsid w:val="00E25400"/>
    <w:rsid w:val="00E255D7"/>
    <w:rsid w:val="00E2657E"/>
    <w:rsid w:val="00E268B0"/>
    <w:rsid w:val="00E27BD0"/>
    <w:rsid w:val="00E27FDF"/>
    <w:rsid w:val="00E30121"/>
    <w:rsid w:val="00E302C9"/>
    <w:rsid w:val="00E30659"/>
    <w:rsid w:val="00E3067F"/>
    <w:rsid w:val="00E30FF7"/>
    <w:rsid w:val="00E31581"/>
    <w:rsid w:val="00E3238F"/>
    <w:rsid w:val="00E32747"/>
    <w:rsid w:val="00E32749"/>
    <w:rsid w:val="00E32B34"/>
    <w:rsid w:val="00E32D6B"/>
    <w:rsid w:val="00E330A7"/>
    <w:rsid w:val="00E335C2"/>
    <w:rsid w:val="00E33684"/>
    <w:rsid w:val="00E348CF"/>
    <w:rsid w:val="00E349EB"/>
    <w:rsid w:val="00E34A7F"/>
    <w:rsid w:val="00E34B5C"/>
    <w:rsid w:val="00E34C4C"/>
    <w:rsid w:val="00E3504F"/>
    <w:rsid w:val="00E35BB3"/>
    <w:rsid w:val="00E3646A"/>
    <w:rsid w:val="00E367E9"/>
    <w:rsid w:val="00E36CAC"/>
    <w:rsid w:val="00E36CF5"/>
    <w:rsid w:val="00E3700F"/>
    <w:rsid w:val="00E37CDA"/>
    <w:rsid w:val="00E40480"/>
    <w:rsid w:val="00E40DEB"/>
    <w:rsid w:val="00E41182"/>
    <w:rsid w:val="00E41BF0"/>
    <w:rsid w:val="00E41DC2"/>
    <w:rsid w:val="00E4251A"/>
    <w:rsid w:val="00E42870"/>
    <w:rsid w:val="00E42C8C"/>
    <w:rsid w:val="00E42CAA"/>
    <w:rsid w:val="00E43733"/>
    <w:rsid w:val="00E44046"/>
    <w:rsid w:val="00E4464B"/>
    <w:rsid w:val="00E44C1F"/>
    <w:rsid w:val="00E45D81"/>
    <w:rsid w:val="00E45FAC"/>
    <w:rsid w:val="00E461E5"/>
    <w:rsid w:val="00E462F0"/>
    <w:rsid w:val="00E466BA"/>
    <w:rsid w:val="00E469F0"/>
    <w:rsid w:val="00E475A1"/>
    <w:rsid w:val="00E47AA2"/>
    <w:rsid w:val="00E50301"/>
    <w:rsid w:val="00E504CA"/>
    <w:rsid w:val="00E50535"/>
    <w:rsid w:val="00E5191D"/>
    <w:rsid w:val="00E51952"/>
    <w:rsid w:val="00E52043"/>
    <w:rsid w:val="00E5214B"/>
    <w:rsid w:val="00E52D27"/>
    <w:rsid w:val="00E5334A"/>
    <w:rsid w:val="00E536A1"/>
    <w:rsid w:val="00E53E4C"/>
    <w:rsid w:val="00E54D38"/>
    <w:rsid w:val="00E5539E"/>
    <w:rsid w:val="00E553D6"/>
    <w:rsid w:val="00E5545D"/>
    <w:rsid w:val="00E568DC"/>
    <w:rsid w:val="00E56B60"/>
    <w:rsid w:val="00E56B8B"/>
    <w:rsid w:val="00E56E34"/>
    <w:rsid w:val="00E5780A"/>
    <w:rsid w:val="00E57981"/>
    <w:rsid w:val="00E57A83"/>
    <w:rsid w:val="00E60361"/>
    <w:rsid w:val="00E6045A"/>
    <w:rsid w:val="00E6126B"/>
    <w:rsid w:val="00E61339"/>
    <w:rsid w:val="00E61470"/>
    <w:rsid w:val="00E615C5"/>
    <w:rsid w:val="00E61700"/>
    <w:rsid w:val="00E61FAE"/>
    <w:rsid w:val="00E62004"/>
    <w:rsid w:val="00E623AD"/>
    <w:rsid w:val="00E626BB"/>
    <w:rsid w:val="00E627F2"/>
    <w:rsid w:val="00E629DA"/>
    <w:rsid w:val="00E63418"/>
    <w:rsid w:val="00E63890"/>
    <w:rsid w:val="00E63967"/>
    <w:rsid w:val="00E6453D"/>
    <w:rsid w:val="00E6469B"/>
    <w:rsid w:val="00E647C7"/>
    <w:rsid w:val="00E64935"/>
    <w:rsid w:val="00E64DA5"/>
    <w:rsid w:val="00E64E52"/>
    <w:rsid w:val="00E66318"/>
    <w:rsid w:val="00E66DF1"/>
    <w:rsid w:val="00E66DF7"/>
    <w:rsid w:val="00E66F40"/>
    <w:rsid w:val="00E6780E"/>
    <w:rsid w:val="00E7004A"/>
    <w:rsid w:val="00E7031A"/>
    <w:rsid w:val="00E70548"/>
    <w:rsid w:val="00E70F29"/>
    <w:rsid w:val="00E71CF1"/>
    <w:rsid w:val="00E725F4"/>
    <w:rsid w:val="00E727A5"/>
    <w:rsid w:val="00E729B8"/>
    <w:rsid w:val="00E72AE6"/>
    <w:rsid w:val="00E72C7B"/>
    <w:rsid w:val="00E737E2"/>
    <w:rsid w:val="00E73B81"/>
    <w:rsid w:val="00E749C9"/>
    <w:rsid w:val="00E74DA2"/>
    <w:rsid w:val="00E75856"/>
    <w:rsid w:val="00E75893"/>
    <w:rsid w:val="00E75BCF"/>
    <w:rsid w:val="00E75E44"/>
    <w:rsid w:val="00E76B51"/>
    <w:rsid w:val="00E773D3"/>
    <w:rsid w:val="00E802EC"/>
    <w:rsid w:val="00E8080D"/>
    <w:rsid w:val="00E80FC5"/>
    <w:rsid w:val="00E81123"/>
    <w:rsid w:val="00E81199"/>
    <w:rsid w:val="00E811E4"/>
    <w:rsid w:val="00E813C6"/>
    <w:rsid w:val="00E81990"/>
    <w:rsid w:val="00E819C8"/>
    <w:rsid w:val="00E81AAA"/>
    <w:rsid w:val="00E82087"/>
    <w:rsid w:val="00E8283B"/>
    <w:rsid w:val="00E82C9F"/>
    <w:rsid w:val="00E83169"/>
    <w:rsid w:val="00E835C6"/>
    <w:rsid w:val="00E83653"/>
    <w:rsid w:val="00E8441E"/>
    <w:rsid w:val="00E844D4"/>
    <w:rsid w:val="00E845E8"/>
    <w:rsid w:val="00E853DC"/>
    <w:rsid w:val="00E85416"/>
    <w:rsid w:val="00E859EA"/>
    <w:rsid w:val="00E85B84"/>
    <w:rsid w:val="00E866F8"/>
    <w:rsid w:val="00E872A1"/>
    <w:rsid w:val="00E87E02"/>
    <w:rsid w:val="00E90183"/>
    <w:rsid w:val="00E90E13"/>
    <w:rsid w:val="00E90E79"/>
    <w:rsid w:val="00E90F9F"/>
    <w:rsid w:val="00E9115B"/>
    <w:rsid w:val="00E914E7"/>
    <w:rsid w:val="00E91CF7"/>
    <w:rsid w:val="00E91DF8"/>
    <w:rsid w:val="00E9204C"/>
    <w:rsid w:val="00E921D1"/>
    <w:rsid w:val="00E9267D"/>
    <w:rsid w:val="00E927C1"/>
    <w:rsid w:val="00E92A17"/>
    <w:rsid w:val="00E92B5D"/>
    <w:rsid w:val="00E92F73"/>
    <w:rsid w:val="00E932C1"/>
    <w:rsid w:val="00E934C1"/>
    <w:rsid w:val="00E93C1F"/>
    <w:rsid w:val="00E941A8"/>
    <w:rsid w:val="00E94DAB"/>
    <w:rsid w:val="00E95378"/>
    <w:rsid w:val="00E95958"/>
    <w:rsid w:val="00E95DD3"/>
    <w:rsid w:val="00E96227"/>
    <w:rsid w:val="00E96967"/>
    <w:rsid w:val="00E96DCD"/>
    <w:rsid w:val="00EA0552"/>
    <w:rsid w:val="00EA0C05"/>
    <w:rsid w:val="00EA119D"/>
    <w:rsid w:val="00EA1497"/>
    <w:rsid w:val="00EA1B93"/>
    <w:rsid w:val="00EA1EF8"/>
    <w:rsid w:val="00EA2EAB"/>
    <w:rsid w:val="00EA3787"/>
    <w:rsid w:val="00EA3839"/>
    <w:rsid w:val="00EA499F"/>
    <w:rsid w:val="00EA4F4B"/>
    <w:rsid w:val="00EA5256"/>
    <w:rsid w:val="00EA52DD"/>
    <w:rsid w:val="00EA5607"/>
    <w:rsid w:val="00EA598F"/>
    <w:rsid w:val="00EA6164"/>
    <w:rsid w:val="00EA6576"/>
    <w:rsid w:val="00EA6A70"/>
    <w:rsid w:val="00EA7239"/>
    <w:rsid w:val="00EA72C0"/>
    <w:rsid w:val="00EA748D"/>
    <w:rsid w:val="00EA7797"/>
    <w:rsid w:val="00EA7B14"/>
    <w:rsid w:val="00EB0440"/>
    <w:rsid w:val="00EB064D"/>
    <w:rsid w:val="00EB17F6"/>
    <w:rsid w:val="00EB1E62"/>
    <w:rsid w:val="00EB1F64"/>
    <w:rsid w:val="00EB1FA6"/>
    <w:rsid w:val="00EB2B1E"/>
    <w:rsid w:val="00EB2EA1"/>
    <w:rsid w:val="00EB339C"/>
    <w:rsid w:val="00EB3761"/>
    <w:rsid w:val="00EB3B27"/>
    <w:rsid w:val="00EB3BF5"/>
    <w:rsid w:val="00EB4671"/>
    <w:rsid w:val="00EB48B7"/>
    <w:rsid w:val="00EB4F05"/>
    <w:rsid w:val="00EB5092"/>
    <w:rsid w:val="00EB522A"/>
    <w:rsid w:val="00EB5BA9"/>
    <w:rsid w:val="00EB5C4A"/>
    <w:rsid w:val="00EB5D77"/>
    <w:rsid w:val="00EB6B1D"/>
    <w:rsid w:val="00EB7977"/>
    <w:rsid w:val="00EC03FB"/>
    <w:rsid w:val="00EC1515"/>
    <w:rsid w:val="00EC1E20"/>
    <w:rsid w:val="00EC23DE"/>
    <w:rsid w:val="00EC25E9"/>
    <w:rsid w:val="00EC2669"/>
    <w:rsid w:val="00EC2CC0"/>
    <w:rsid w:val="00EC30FE"/>
    <w:rsid w:val="00EC419C"/>
    <w:rsid w:val="00EC45D5"/>
    <w:rsid w:val="00EC4CF1"/>
    <w:rsid w:val="00EC4EE9"/>
    <w:rsid w:val="00EC5521"/>
    <w:rsid w:val="00EC57F1"/>
    <w:rsid w:val="00EC5A9E"/>
    <w:rsid w:val="00EC5BD3"/>
    <w:rsid w:val="00EC5C29"/>
    <w:rsid w:val="00EC5E8A"/>
    <w:rsid w:val="00EC6178"/>
    <w:rsid w:val="00EC6A53"/>
    <w:rsid w:val="00EC6DDC"/>
    <w:rsid w:val="00EC6E75"/>
    <w:rsid w:val="00EC74BC"/>
    <w:rsid w:val="00EC76E5"/>
    <w:rsid w:val="00EC789E"/>
    <w:rsid w:val="00EC7975"/>
    <w:rsid w:val="00EC7BC3"/>
    <w:rsid w:val="00EC7F02"/>
    <w:rsid w:val="00ED0055"/>
    <w:rsid w:val="00ED09AE"/>
    <w:rsid w:val="00ED0FEC"/>
    <w:rsid w:val="00ED1A70"/>
    <w:rsid w:val="00ED1BA7"/>
    <w:rsid w:val="00ED1D99"/>
    <w:rsid w:val="00ED2486"/>
    <w:rsid w:val="00ED2520"/>
    <w:rsid w:val="00ED2EFC"/>
    <w:rsid w:val="00ED358A"/>
    <w:rsid w:val="00ED39FB"/>
    <w:rsid w:val="00ED3A3A"/>
    <w:rsid w:val="00ED3CA6"/>
    <w:rsid w:val="00ED3FA2"/>
    <w:rsid w:val="00ED4390"/>
    <w:rsid w:val="00ED4E5C"/>
    <w:rsid w:val="00ED5394"/>
    <w:rsid w:val="00ED70AB"/>
    <w:rsid w:val="00ED79A1"/>
    <w:rsid w:val="00EE0179"/>
    <w:rsid w:val="00EE0349"/>
    <w:rsid w:val="00EE0453"/>
    <w:rsid w:val="00EE06EB"/>
    <w:rsid w:val="00EE09C9"/>
    <w:rsid w:val="00EE0AC0"/>
    <w:rsid w:val="00EE0EF5"/>
    <w:rsid w:val="00EE1B98"/>
    <w:rsid w:val="00EE1E30"/>
    <w:rsid w:val="00EE1F86"/>
    <w:rsid w:val="00EE20E0"/>
    <w:rsid w:val="00EE2433"/>
    <w:rsid w:val="00EE26FD"/>
    <w:rsid w:val="00EE2E41"/>
    <w:rsid w:val="00EE3568"/>
    <w:rsid w:val="00EE4C35"/>
    <w:rsid w:val="00EE4C78"/>
    <w:rsid w:val="00EE4F20"/>
    <w:rsid w:val="00EE4F98"/>
    <w:rsid w:val="00EE52B4"/>
    <w:rsid w:val="00EE53B0"/>
    <w:rsid w:val="00EE5995"/>
    <w:rsid w:val="00EE604B"/>
    <w:rsid w:val="00EE6401"/>
    <w:rsid w:val="00EE644D"/>
    <w:rsid w:val="00EE6F7A"/>
    <w:rsid w:val="00EE719C"/>
    <w:rsid w:val="00EE75C8"/>
    <w:rsid w:val="00EE78F7"/>
    <w:rsid w:val="00EE7A94"/>
    <w:rsid w:val="00EE7C65"/>
    <w:rsid w:val="00EE7DF3"/>
    <w:rsid w:val="00EF08FA"/>
    <w:rsid w:val="00EF0D7A"/>
    <w:rsid w:val="00EF1F47"/>
    <w:rsid w:val="00EF1F76"/>
    <w:rsid w:val="00EF2837"/>
    <w:rsid w:val="00EF322C"/>
    <w:rsid w:val="00EF3341"/>
    <w:rsid w:val="00EF3D48"/>
    <w:rsid w:val="00EF405A"/>
    <w:rsid w:val="00EF5010"/>
    <w:rsid w:val="00EF501A"/>
    <w:rsid w:val="00EF5DFC"/>
    <w:rsid w:val="00EF6B00"/>
    <w:rsid w:val="00EF6B93"/>
    <w:rsid w:val="00EF7276"/>
    <w:rsid w:val="00EF7F62"/>
    <w:rsid w:val="00F00606"/>
    <w:rsid w:val="00F00651"/>
    <w:rsid w:val="00F00728"/>
    <w:rsid w:val="00F0135B"/>
    <w:rsid w:val="00F0145D"/>
    <w:rsid w:val="00F02951"/>
    <w:rsid w:val="00F02A29"/>
    <w:rsid w:val="00F02E70"/>
    <w:rsid w:val="00F034C5"/>
    <w:rsid w:val="00F035BB"/>
    <w:rsid w:val="00F03AF3"/>
    <w:rsid w:val="00F043BB"/>
    <w:rsid w:val="00F04484"/>
    <w:rsid w:val="00F044B7"/>
    <w:rsid w:val="00F04635"/>
    <w:rsid w:val="00F046CC"/>
    <w:rsid w:val="00F05122"/>
    <w:rsid w:val="00F05577"/>
    <w:rsid w:val="00F06A56"/>
    <w:rsid w:val="00F0704B"/>
    <w:rsid w:val="00F0722B"/>
    <w:rsid w:val="00F072DD"/>
    <w:rsid w:val="00F07D6E"/>
    <w:rsid w:val="00F10666"/>
    <w:rsid w:val="00F10EA9"/>
    <w:rsid w:val="00F11A39"/>
    <w:rsid w:val="00F11A54"/>
    <w:rsid w:val="00F11F8A"/>
    <w:rsid w:val="00F12578"/>
    <w:rsid w:val="00F12855"/>
    <w:rsid w:val="00F1285A"/>
    <w:rsid w:val="00F13064"/>
    <w:rsid w:val="00F13554"/>
    <w:rsid w:val="00F13838"/>
    <w:rsid w:val="00F13870"/>
    <w:rsid w:val="00F13EDE"/>
    <w:rsid w:val="00F13EED"/>
    <w:rsid w:val="00F1447E"/>
    <w:rsid w:val="00F146BB"/>
    <w:rsid w:val="00F148F7"/>
    <w:rsid w:val="00F15481"/>
    <w:rsid w:val="00F1566F"/>
    <w:rsid w:val="00F1571B"/>
    <w:rsid w:val="00F158FD"/>
    <w:rsid w:val="00F15921"/>
    <w:rsid w:val="00F159D0"/>
    <w:rsid w:val="00F16096"/>
    <w:rsid w:val="00F17962"/>
    <w:rsid w:val="00F179EB"/>
    <w:rsid w:val="00F20491"/>
    <w:rsid w:val="00F20BC2"/>
    <w:rsid w:val="00F2173A"/>
    <w:rsid w:val="00F217A8"/>
    <w:rsid w:val="00F21D22"/>
    <w:rsid w:val="00F21DCC"/>
    <w:rsid w:val="00F22135"/>
    <w:rsid w:val="00F22B9C"/>
    <w:rsid w:val="00F22BF6"/>
    <w:rsid w:val="00F22C7E"/>
    <w:rsid w:val="00F23273"/>
    <w:rsid w:val="00F232FD"/>
    <w:rsid w:val="00F23579"/>
    <w:rsid w:val="00F2376C"/>
    <w:rsid w:val="00F2430E"/>
    <w:rsid w:val="00F2433C"/>
    <w:rsid w:val="00F25139"/>
    <w:rsid w:val="00F2514A"/>
    <w:rsid w:val="00F25199"/>
    <w:rsid w:val="00F2599E"/>
    <w:rsid w:val="00F25D74"/>
    <w:rsid w:val="00F26303"/>
    <w:rsid w:val="00F26BD2"/>
    <w:rsid w:val="00F26C32"/>
    <w:rsid w:val="00F27038"/>
    <w:rsid w:val="00F27542"/>
    <w:rsid w:val="00F27894"/>
    <w:rsid w:val="00F278F1"/>
    <w:rsid w:val="00F279C9"/>
    <w:rsid w:val="00F3092A"/>
    <w:rsid w:val="00F3120B"/>
    <w:rsid w:val="00F3181A"/>
    <w:rsid w:val="00F31BB8"/>
    <w:rsid w:val="00F32787"/>
    <w:rsid w:val="00F32CAB"/>
    <w:rsid w:val="00F3311D"/>
    <w:rsid w:val="00F3324A"/>
    <w:rsid w:val="00F33540"/>
    <w:rsid w:val="00F33631"/>
    <w:rsid w:val="00F3407D"/>
    <w:rsid w:val="00F347F3"/>
    <w:rsid w:val="00F350BE"/>
    <w:rsid w:val="00F35755"/>
    <w:rsid w:val="00F35A94"/>
    <w:rsid w:val="00F35D51"/>
    <w:rsid w:val="00F360AF"/>
    <w:rsid w:val="00F36158"/>
    <w:rsid w:val="00F36330"/>
    <w:rsid w:val="00F3644A"/>
    <w:rsid w:val="00F364A6"/>
    <w:rsid w:val="00F36579"/>
    <w:rsid w:val="00F36BA9"/>
    <w:rsid w:val="00F37F5F"/>
    <w:rsid w:val="00F400A5"/>
    <w:rsid w:val="00F4075C"/>
    <w:rsid w:val="00F40791"/>
    <w:rsid w:val="00F407F4"/>
    <w:rsid w:val="00F40903"/>
    <w:rsid w:val="00F409B4"/>
    <w:rsid w:val="00F41409"/>
    <w:rsid w:val="00F41BF4"/>
    <w:rsid w:val="00F4222E"/>
    <w:rsid w:val="00F423A0"/>
    <w:rsid w:val="00F42486"/>
    <w:rsid w:val="00F43465"/>
    <w:rsid w:val="00F438E3"/>
    <w:rsid w:val="00F43CA0"/>
    <w:rsid w:val="00F44326"/>
    <w:rsid w:val="00F4475D"/>
    <w:rsid w:val="00F44C4E"/>
    <w:rsid w:val="00F44EEA"/>
    <w:rsid w:val="00F450F6"/>
    <w:rsid w:val="00F455D3"/>
    <w:rsid w:val="00F45847"/>
    <w:rsid w:val="00F45ABF"/>
    <w:rsid w:val="00F462A4"/>
    <w:rsid w:val="00F46B0D"/>
    <w:rsid w:val="00F47192"/>
    <w:rsid w:val="00F47439"/>
    <w:rsid w:val="00F50442"/>
    <w:rsid w:val="00F5047E"/>
    <w:rsid w:val="00F504E1"/>
    <w:rsid w:val="00F50597"/>
    <w:rsid w:val="00F50D2B"/>
    <w:rsid w:val="00F51719"/>
    <w:rsid w:val="00F51C08"/>
    <w:rsid w:val="00F522B8"/>
    <w:rsid w:val="00F52731"/>
    <w:rsid w:val="00F52ADA"/>
    <w:rsid w:val="00F53004"/>
    <w:rsid w:val="00F53096"/>
    <w:rsid w:val="00F5335F"/>
    <w:rsid w:val="00F536A0"/>
    <w:rsid w:val="00F5372D"/>
    <w:rsid w:val="00F53D09"/>
    <w:rsid w:val="00F54416"/>
    <w:rsid w:val="00F54600"/>
    <w:rsid w:val="00F55210"/>
    <w:rsid w:val="00F55C87"/>
    <w:rsid w:val="00F56081"/>
    <w:rsid w:val="00F5655C"/>
    <w:rsid w:val="00F56917"/>
    <w:rsid w:val="00F56C36"/>
    <w:rsid w:val="00F56E12"/>
    <w:rsid w:val="00F573AB"/>
    <w:rsid w:val="00F573CD"/>
    <w:rsid w:val="00F57AD2"/>
    <w:rsid w:val="00F602AE"/>
    <w:rsid w:val="00F60690"/>
    <w:rsid w:val="00F60826"/>
    <w:rsid w:val="00F61656"/>
    <w:rsid w:val="00F61735"/>
    <w:rsid w:val="00F61A30"/>
    <w:rsid w:val="00F61C6D"/>
    <w:rsid w:val="00F62DCF"/>
    <w:rsid w:val="00F632A7"/>
    <w:rsid w:val="00F6378F"/>
    <w:rsid w:val="00F63BE2"/>
    <w:rsid w:val="00F64113"/>
    <w:rsid w:val="00F64B9A"/>
    <w:rsid w:val="00F652CF"/>
    <w:rsid w:val="00F6535D"/>
    <w:rsid w:val="00F6582E"/>
    <w:rsid w:val="00F65D70"/>
    <w:rsid w:val="00F6723C"/>
    <w:rsid w:val="00F67624"/>
    <w:rsid w:val="00F67875"/>
    <w:rsid w:val="00F6790E"/>
    <w:rsid w:val="00F706BA"/>
    <w:rsid w:val="00F70F19"/>
    <w:rsid w:val="00F70F3D"/>
    <w:rsid w:val="00F71C2C"/>
    <w:rsid w:val="00F71C9C"/>
    <w:rsid w:val="00F71D83"/>
    <w:rsid w:val="00F72086"/>
    <w:rsid w:val="00F7239E"/>
    <w:rsid w:val="00F726A4"/>
    <w:rsid w:val="00F72956"/>
    <w:rsid w:val="00F72F78"/>
    <w:rsid w:val="00F734BF"/>
    <w:rsid w:val="00F7351A"/>
    <w:rsid w:val="00F735BF"/>
    <w:rsid w:val="00F73AC3"/>
    <w:rsid w:val="00F74002"/>
    <w:rsid w:val="00F741CD"/>
    <w:rsid w:val="00F74C37"/>
    <w:rsid w:val="00F750AE"/>
    <w:rsid w:val="00F75345"/>
    <w:rsid w:val="00F7546C"/>
    <w:rsid w:val="00F761F2"/>
    <w:rsid w:val="00F76719"/>
    <w:rsid w:val="00F76AA1"/>
    <w:rsid w:val="00F76FFB"/>
    <w:rsid w:val="00F7704F"/>
    <w:rsid w:val="00F771DC"/>
    <w:rsid w:val="00F77312"/>
    <w:rsid w:val="00F77596"/>
    <w:rsid w:val="00F77E49"/>
    <w:rsid w:val="00F81A54"/>
    <w:rsid w:val="00F8223E"/>
    <w:rsid w:val="00F826CE"/>
    <w:rsid w:val="00F836B0"/>
    <w:rsid w:val="00F839CB"/>
    <w:rsid w:val="00F83DBB"/>
    <w:rsid w:val="00F843CB"/>
    <w:rsid w:val="00F8452C"/>
    <w:rsid w:val="00F84ACB"/>
    <w:rsid w:val="00F85423"/>
    <w:rsid w:val="00F85C67"/>
    <w:rsid w:val="00F85F48"/>
    <w:rsid w:val="00F85FA2"/>
    <w:rsid w:val="00F8634A"/>
    <w:rsid w:val="00F8652A"/>
    <w:rsid w:val="00F8745A"/>
    <w:rsid w:val="00F879F7"/>
    <w:rsid w:val="00F87BEF"/>
    <w:rsid w:val="00F87DFB"/>
    <w:rsid w:val="00F913FE"/>
    <w:rsid w:val="00F91A0F"/>
    <w:rsid w:val="00F9208D"/>
    <w:rsid w:val="00F926D2"/>
    <w:rsid w:val="00F92EFC"/>
    <w:rsid w:val="00F9302D"/>
    <w:rsid w:val="00F93959"/>
    <w:rsid w:val="00F9477F"/>
    <w:rsid w:val="00F94942"/>
    <w:rsid w:val="00F956C6"/>
    <w:rsid w:val="00F957C2"/>
    <w:rsid w:val="00F95A81"/>
    <w:rsid w:val="00F95F9E"/>
    <w:rsid w:val="00F967BB"/>
    <w:rsid w:val="00F96CAA"/>
    <w:rsid w:val="00F96FAC"/>
    <w:rsid w:val="00F973C5"/>
    <w:rsid w:val="00F97571"/>
    <w:rsid w:val="00F97711"/>
    <w:rsid w:val="00F97C55"/>
    <w:rsid w:val="00FA1FBA"/>
    <w:rsid w:val="00FA2378"/>
    <w:rsid w:val="00FA2CD3"/>
    <w:rsid w:val="00FA3375"/>
    <w:rsid w:val="00FA34F9"/>
    <w:rsid w:val="00FA3870"/>
    <w:rsid w:val="00FA3C58"/>
    <w:rsid w:val="00FA4240"/>
    <w:rsid w:val="00FA4B12"/>
    <w:rsid w:val="00FA52DC"/>
    <w:rsid w:val="00FA58C9"/>
    <w:rsid w:val="00FA6558"/>
    <w:rsid w:val="00FA66C9"/>
    <w:rsid w:val="00FB00D0"/>
    <w:rsid w:val="00FB0719"/>
    <w:rsid w:val="00FB0C7C"/>
    <w:rsid w:val="00FB0CA6"/>
    <w:rsid w:val="00FB1CC8"/>
    <w:rsid w:val="00FB1E57"/>
    <w:rsid w:val="00FB1E9B"/>
    <w:rsid w:val="00FB1F8B"/>
    <w:rsid w:val="00FB1FC2"/>
    <w:rsid w:val="00FB36D3"/>
    <w:rsid w:val="00FB38A3"/>
    <w:rsid w:val="00FB3989"/>
    <w:rsid w:val="00FB4867"/>
    <w:rsid w:val="00FB4919"/>
    <w:rsid w:val="00FB4939"/>
    <w:rsid w:val="00FB52A2"/>
    <w:rsid w:val="00FB552A"/>
    <w:rsid w:val="00FB5656"/>
    <w:rsid w:val="00FB56FB"/>
    <w:rsid w:val="00FB5B39"/>
    <w:rsid w:val="00FB5BD1"/>
    <w:rsid w:val="00FB5E00"/>
    <w:rsid w:val="00FB6097"/>
    <w:rsid w:val="00FB628A"/>
    <w:rsid w:val="00FB692B"/>
    <w:rsid w:val="00FB6B06"/>
    <w:rsid w:val="00FB6C09"/>
    <w:rsid w:val="00FB6C72"/>
    <w:rsid w:val="00FB73A9"/>
    <w:rsid w:val="00FB73ED"/>
    <w:rsid w:val="00FB74A0"/>
    <w:rsid w:val="00FB783A"/>
    <w:rsid w:val="00FC00BF"/>
    <w:rsid w:val="00FC0C28"/>
    <w:rsid w:val="00FC11F9"/>
    <w:rsid w:val="00FC1990"/>
    <w:rsid w:val="00FC1EE3"/>
    <w:rsid w:val="00FC20D3"/>
    <w:rsid w:val="00FC227D"/>
    <w:rsid w:val="00FC2A13"/>
    <w:rsid w:val="00FC2EEA"/>
    <w:rsid w:val="00FC2F49"/>
    <w:rsid w:val="00FC328A"/>
    <w:rsid w:val="00FC3A30"/>
    <w:rsid w:val="00FC3D33"/>
    <w:rsid w:val="00FC3DA7"/>
    <w:rsid w:val="00FC4A44"/>
    <w:rsid w:val="00FC6114"/>
    <w:rsid w:val="00FC615D"/>
    <w:rsid w:val="00FC6275"/>
    <w:rsid w:val="00FC6D4F"/>
    <w:rsid w:val="00FC6FEA"/>
    <w:rsid w:val="00FC764F"/>
    <w:rsid w:val="00FC76B5"/>
    <w:rsid w:val="00FC76BC"/>
    <w:rsid w:val="00FC794C"/>
    <w:rsid w:val="00FC7A1B"/>
    <w:rsid w:val="00FC7B6B"/>
    <w:rsid w:val="00FC7C77"/>
    <w:rsid w:val="00FD0151"/>
    <w:rsid w:val="00FD0B84"/>
    <w:rsid w:val="00FD10AF"/>
    <w:rsid w:val="00FD1B00"/>
    <w:rsid w:val="00FD1C28"/>
    <w:rsid w:val="00FD25C9"/>
    <w:rsid w:val="00FD288E"/>
    <w:rsid w:val="00FD2951"/>
    <w:rsid w:val="00FD2AAA"/>
    <w:rsid w:val="00FD2D0A"/>
    <w:rsid w:val="00FD3204"/>
    <w:rsid w:val="00FD3AF0"/>
    <w:rsid w:val="00FD4AF5"/>
    <w:rsid w:val="00FD4AFE"/>
    <w:rsid w:val="00FD5101"/>
    <w:rsid w:val="00FD56C0"/>
    <w:rsid w:val="00FD58B4"/>
    <w:rsid w:val="00FD5F15"/>
    <w:rsid w:val="00FD63C9"/>
    <w:rsid w:val="00FD6455"/>
    <w:rsid w:val="00FD6482"/>
    <w:rsid w:val="00FD6489"/>
    <w:rsid w:val="00FD713A"/>
    <w:rsid w:val="00FD76C6"/>
    <w:rsid w:val="00FD794C"/>
    <w:rsid w:val="00FD7A0B"/>
    <w:rsid w:val="00FD7A98"/>
    <w:rsid w:val="00FD7D56"/>
    <w:rsid w:val="00FE02EB"/>
    <w:rsid w:val="00FE0A1E"/>
    <w:rsid w:val="00FE0B05"/>
    <w:rsid w:val="00FE0BD4"/>
    <w:rsid w:val="00FE16C3"/>
    <w:rsid w:val="00FE1E20"/>
    <w:rsid w:val="00FE243F"/>
    <w:rsid w:val="00FE34DE"/>
    <w:rsid w:val="00FE3502"/>
    <w:rsid w:val="00FE373E"/>
    <w:rsid w:val="00FE4231"/>
    <w:rsid w:val="00FE48DC"/>
    <w:rsid w:val="00FE4C92"/>
    <w:rsid w:val="00FE536E"/>
    <w:rsid w:val="00FE5585"/>
    <w:rsid w:val="00FE5ECF"/>
    <w:rsid w:val="00FE6088"/>
    <w:rsid w:val="00FE6304"/>
    <w:rsid w:val="00FE652C"/>
    <w:rsid w:val="00FE66BD"/>
    <w:rsid w:val="00FE6AA6"/>
    <w:rsid w:val="00FE6E52"/>
    <w:rsid w:val="00FF063C"/>
    <w:rsid w:val="00FF16FC"/>
    <w:rsid w:val="00FF1CA6"/>
    <w:rsid w:val="00FF254E"/>
    <w:rsid w:val="00FF2ABE"/>
    <w:rsid w:val="00FF2B54"/>
    <w:rsid w:val="00FF2F9B"/>
    <w:rsid w:val="00FF353E"/>
    <w:rsid w:val="00FF389A"/>
    <w:rsid w:val="00FF3F5A"/>
    <w:rsid w:val="00FF4715"/>
    <w:rsid w:val="00FF4D9F"/>
    <w:rsid w:val="00FF5386"/>
    <w:rsid w:val="00FF55DA"/>
    <w:rsid w:val="00FF588E"/>
    <w:rsid w:val="00FF5A95"/>
    <w:rsid w:val="00FF5BF4"/>
    <w:rsid w:val="00FF5D61"/>
    <w:rsid w:val="00FF6578"/>
    <w:rsid w:val="00FF6A9A"/>
    <w:rsid w:val="00FF6AF1"/>
    <w:rsid w:val="00FF6DC8"/>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537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annotation text" w:uiPriority="0" w:qFormat="1"/>
    <w:lsdException w:name="header" w:uiPriority="0"/>
    <w:lsdException w:name="caption" w:semiHidden="0" w:uiPriority="0" w:unhideWhenUsed="0" w:qFormat="1"/>
    <w:lsdException w:name="annotation reference" w:qFormat="1"/>
    <w:lsdException w:name="page number" w:uiPriority="0" w:qFormat="1"/>
    <w:lsdException w:name="endnote reference" w:uiPriority="0"/>
    <w:lsdException w:name="endnote text" w:uiPriority="0"/>
    <w:lsdException w:name="List" w:uiPriority="0"/>
    <w:lsdException w:name="List Bullet 2" w:uiPriority="0" w:qFormat="1"/>
    <w:lsdException w:name="List Bullet 3" w:uiPriority="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qFormat="1"/>
    <w:lsdException w:name="Body Text 3" w:qFormat="1"/>
    <w:lsdException w:name="Body Text Indent 2" w:uiPriority="0" w:qFormat="1"/>
    <w:lsdException w:name="Body Text Indent 3" w:uiPriority="0" w:qFormat="1"/>
    <w:lsdException w:name="Block Text" w:uiPriority="0" w:qFormat="1"/>
    <w:lsdException w:name="FollowedHyperlink" w:uiPriority="0"/>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Outline List 3" w:uiPriority="0" w:qFormat="1"/>
    <w:lsdException w:name="Balloon Text" w:qFormat="1"/>
    <w:lsdException w:name="Table Grid" w:semiHidden="0" w:uiPriority="0" w:unhideWhenUsed="0"/>
    <w:lsdException w:name="Placeholder Text" w:locked="0" w:unhideWhenUsed="0" w:qFormat="1"/>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qFormat="1"/>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8A0CAE"/>
    <w:pPr>
      <w:spacing w:before="200" w:after="200" w:line="276" w:lineRule="auto"/>
    </w:pPr>
    <w:rPr>
      <w:lang w:eastAsia="en-US" w:bidi="en-US"/>
    </w:rPr>
  </w:style>
  <w:style w:type="paragraph" w:styleId="Nagwek1">
    <w:name w:val="heading 1"/>
    <w:basedOn w:val="Normalny"/>
    <w:next w:val="Normalny"/>
    <w:link w:val="Nagwek1Znak"/>
    <w:qFormat/>
    <w:rsid w:val="00010917"/>
    <w:p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qFormat/>
    <w:rsid w:val="00643FD9"/>
    <w:rPr>
      <w:rFonts w:ascii="Tahoma" w:hAnsi="Tahoma" w:cs="Tahoma"/>
      <w:sz w:val="16"/>
      <w:szCs w:val="16"/>
    </w:rPr>
  </w:style>
  <w:style w:type="character" w:customStyle="1" w:styleId="TekstdymkaZnak">
    <w:name w:val="Tekst dymka Znak"/>
    <w:basedOn w:val="Domylnaczcionkaakapitu"/>
    <w:link w:val="Tekstdymka"/>
    <w:uiPriority w:val="99"/>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semiHidden/>
    <w:qFormat/>
    <w:rsid w:val="004E23E4"/>
  </w:style>
  <w:style w:type="character" w:customStyle="1" w:styleId="TekstkomentarzaZnak">
    <w:name w:val="Tekst komentarza Znak"/>
    <w:basedOn w:val="Domylnaczcionkaakapitu"/>
    <w:link w:val="Tekstkomentarza"/>
    <w:semiHidden/>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uiPriority w:val="99"/>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style>
  <w:style w:type="character" w:customStyle="1" w:styleId="NagwekZnak">
    <w:name w:val="Nagłówek Znak"/>
    <w:aliases w:val="Nagłówek strony Znak"/>
    <w:basedOn w:val="Domylnaczcionkaakapitu"/>
    <w:link w:val="Nagwek"/>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3"/>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6"/>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4"/>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5"/>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2"/>
      </w:numPr>
    </w:pPr>
  </w:style>
  <w:style w:type="numbering" w:styleId="Artykusekcja">
    <w:name w:val="Outline List 3"/>
    <w:aliases w:val="Dział"/>
    <w:basedOn w:val="Bezlisty"/>
    <w:unhideWhenUsed/>
    <w:qFormat/>
    <w:rsid w:val="00E5624C"/>
    <w:pPr>
      <w:numPr>
        <w:numId w:val="1"/>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qFormat/>
    <w:rsid w:val="00121F06"/>
    <w:pPr>
      <w:spacing w:before="0" w:after="0" w:line="240" w:lineRule="auto"/>
    </w:pPr>
  </w:style>
  <w:style w:type="character" w:customStyle="1" w:styleId="BezodstpwZnak">
    <w:name w:val="Bez odstępów Znak"/>
    <w:basedOn w:val="Domylnaczcionkaakapitu"/>
    <w:link w:val="Bezodstpw"/>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10"/>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UnresolvedMention">
    <w:name w:val="Unresolved Mention"/>
    <w:basedOn w:val="Domylnaczcionkaakapitu"/>
    <w:uiPriority w:val="99"/>
    <w:semiHidden/>
    <w:unhideWhenUsed/>
    <w:rsid w:val="00EE26F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annotation text" w:uiPriority="0" w:qFormat="1"/>
    <w:lsdException w:name="header" w:uiPriority="0"/>
    <w:lsdException w:name="caption" w:semiHidden="0" w:uiPriority="0" w:unhideWhenUsed="0" w:qFormat="1"/>
    <w:lsdException w:name="annotation reference" w:qFormat="1"/>
    <w:lsdException w:name="page number" w:uiPriority="0" w:qFormat="1"/>
    <w:lsdException w:name="endnote reference" w:uiPriority="0"/>
    <w:lsdException w:name="endnote text" w:uiPriority="0"/>
    <w:lsdException w:name="List" w:uiPriority="0"/>
    <w:lsdException w:name="List Bullet 2" w:uiPriority="0" w:qFormat="1"/>
    <w:lsdException w:name="List Bullet 3" w:uiPriority="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qFormat="1"/>
    <w:lsdException w:name="Body Text 3" w:qFormat="1"/>
    <w:lsdException w:name="Body Text Indent 2" w:uiPriority="0" w:qFormat="1"/>
    <w:lsdException w:name="Body Text Indent 3" w:uiPriority="0" w:qFormat="1"/>
    <w:lsdException w:name="Block Text" w:uiPriority="0" w:qFormat="1"/>
    <w:lsdException w:name="FollowedHyperlink" w:uiPriority="0"/>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Outline List 3" w:uiPriority="0" w:qFormat="1"/>
    <w:lsdException w:name="Balloon Text" w:qFormat="1"/>
    <w:lsdException w:name="Table Grid" w:semiHidden="0" w:uiPriority="0" w:unhideWhenUsed="0"/>
    <w:lsdException w:name="Placeholder Text" w:locked="0" w:unhideWhenUsed="0" w:qFormat="1"/>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qFormat="1"/>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8A0CAE"/>
    <w:pPr>
      <w:spacing w:before="200" w:after="200" w:line="276" w:lineRule="auto"/>
    </w:pPr>
    <w:rPr>
      <w:lang w:eastAsia="en-US" w:bidi="en-US"/>
    </w:rPr>
  </w:style>
  <w:style w:type="paragraph" w:styleId="Nagwek1">
    <w:name w:val="heading 1"/>
    <w:basedOn w:val="Normalny"/>
    <w:next w:val="Normalny"/>
    <w:link w:val="Nagwek1Znak"/>
    <w:qFormat/>
    <w:rsid w:val="00010917"/>
    <w:p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qFormat/>
    <w:rsid w:val="00643FD9"/>
    <w:rPr>
      <w:rFonts w:ascii="Tahoma" w:hAnsi="Tahoma" w:cs="Tahoma"/>
      <w:sz w:val="16"/>
      <w:szCs w:val="16"/>
    </w:rPr>
  </w:style>
  <w:style w:type="character" w:customStyle="1" w:styleId="TekstdymkaZnak">
    <w:name w:val="Tekst dymka Znak"/>
    <w:basedOn w:val="Domylnaczcionkaakapitu"/>
    <w:link w:val="Tekstdymka"/>
    <w:uiPriority w:val="99"/>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semiHidden/>
    <w:qFormat/>
    <w:rsid w:val="004E23E4"/>
  </w:style>
  <w:style w:type="character" w:customStyle="1" w:styleId="TekstkomentarzaZnak">
    <w:name w:val="Tekst komentarza Znak"/>
    <w:basedOn w:val="Domylnaczcionkaakapitu"/>
    <w:link w:val="Tekstkomentarza"/>
    <w:semiHidden/>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uiPriority w:val="99"/>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style>
  <w:style w:type="character" w:customStyle="1" w:styleId="NagwekZnak">
    <w:name w:val="Nagłówek Znak"/>
    <w:aliases w:val="Nagłówek strony Znak"/>
    <w:basedOn w:val="Domylnaczcionkaakapitu"/>
    <w:link w:val="Nagwek"/>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3"/>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6"/>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4"/>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5"/>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2"/>
      </w:numPr>
    </w:pPr>
  </w:style>
  <w:style w:type="numbering" w:styleId="Artykusekcja">
    <w:name w:val="Outline List 3"/>
    <w:aliases w:val="Dział"/>
    <w:basedOn w:val="Bezlisty"/>
    <w:unhideWhenUsed/>
    <w:qFormat/>
    <w:rsid w:val="00E5624C"/>
    <w:pPr>
      <w:numPr>
        <w:numId w:val="1"/>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qFormat/>
    <w:rsid w:val="00121F06"/>
    <w:pPr>
      <w:spacing w:before="0" w:after="0" w:line="240" w:lineRule="auto"/>
    </w:pPr>
  </w:style>
  <w:style w:type="character" w:customStyle="1" w:styleId="BezodstpwZnak">
    <w:name w:val="Bez odstępów Znak"/>
    <w:basedOn w:val="Domylnaczcionkaakapitu"/>
    <w:link w:val="Bezodstpw"/>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10"/>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UnresolvedMention">
    <w:name w:val="Unresolved Mention"/>
    <w:basedOn w:val="Domylnaczcionkaakapitu"/>
    <w:uiPriority w:val="99"/>
    <w:semiHidden/>
    <w:unhideWhenUsed/>
    <w:rsid w:val="00EE26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93939898">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4298139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84290321">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8ED9C-71AE-40FD-86FA-9ECB7A152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4124</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4802</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USER</cp:lastModifiedBy>
  <cp:revision>2</cp:revision>
  <cp:lastPrinted>2022-07-28T12:51:00Z</cp:lastPrinted>
  <dcterms:created xsi:type="dcterms:W3CDTF">2025-11-26T09:26:00Z</dcterms:created>
  <dcterms:modified xsi:type="dcterms:W3CDTF">2025-11-26T09:26:00Z</dcterms:modified>
</cp:coreProperties>
</file>